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2FB" w:rsidRPr="0088716F" w:rsidRDefault="009222FB" w:rsidP="0088716F">
      <w:bookmarkStart w:id="0" w:name="_GoBack"/>
      <w:bookmarkEnd w:id="0"/>
    </w:p>
    <w:sectPr w:rsidR="009222FB" w:rsidRPr="0088716F" w:rsidSect="00C73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A86" w:rsidRDefault="00DD4A86">
      <w:r>
        <w:separator/>
      </w:r>
    </w:p>
  </w:endnote>
  <w:endnote w:type="continuationSeparator" w:id="0">
    <w:p w:rsidR="00DD4A86" w:rsidRDefault="00DD4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00007843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7C2" w:rsidRDefault="009817C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410109"/>
      <w:docPartObj>
        <w:docPartGallery w:val="Page Numbers (Bottom of Page)"/>
        <w:docPartUnique/>
      </w:docPartObj>
    </w:sdtPr>
    <w:sdtEndPr/>
    <w:sdtContent>
      <w:sdt>
        <w:sdtPr>
          <w:id w:val="177690857"/>
          <w:docPartObj>
            <w:docPartGallery w:val="Page Numbers (Top of Page)"/>
            <w:docPartUnique/>
          </w:docPartObj>
        </w:sdtPr>
        <w:sdtEndPr/>
        <w:sdtContent>
          <w:p w:rsidR="00386E4B" w:rsidRDefault="00386E4B">
            <w:pPr>
              <w:pStyle w:val="Footer"/>
              <w:jc w:val="center"/>
            </w:pPr>
            <w:r>
              <w:t xml:space="preserve"> </w:t>
            </w:r>
            <w:r w:rsidR="0039070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390707">
              <w:rPr>
                <w:b/>
                <w:sz w:val="24"/>
                <w:szCs w:val="24"/>
              </w:rPr>
              <w:fldChar w:fldCharType="separate"/>
            </w:r>
            <w:r w:rsidR="0088716F">
              <w:rPr>
                <w:b/>
                <w:noProof/>
              </w:rPr>
              <w:t>1</w:t>
            </w:r>
            <w:r w:rsidR="00390707">
              <w:rPr>
                <w:b/>
                <w:sz w:val="24"/>
                <w:szCs w:val="24"/>
              </w:rPr>
              <w:fldChar w:fldCharType="end"/>
            </w:r>
            <w:r>
              <w:t xml:space="preserve"> / </w:t>
            </w:r>
            <w:r w:rsidR="0039070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390707">
              <w:rPr>
                <w:b/>
                <w:sz w:val="24"/>
                <w:szCs w:val="24"/>
              </w:rPr>
              <w:fldChar w:fldCharType="separate"/>
            </w:r>
            <w:r w:rsidR="0088716F">
              <w:rPr>
                <w:b/>
                <w:noProof/>
              </w:rPr>
              <w:t>1</w:t>
            </w:r>
            <w:r w:rsidR="00390707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9817C2" w:rsidRDefault="009817C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7C2" w:rsidRDefault="009817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A86" w:rsidRDefault="00DD4A86">
      <w:r>
        <w:separator/>
      </w:r>
    </w:p>
  </w:footnote>
  <w:footnote w:type="continuationSeparator" w:id="0">
    <w:p w:rsidR="00DD4A86" w:rsidRDefault="00DD4A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857" w:rsidRDefault="00F22857">
    <w:pPr>
      <w:pStyle w:val="Header"/>
    </w:pPr>
    <w:r>
      <w:t>Reg. št.: LD9421211111</w:t>
    </w:r>
  </w:p>
  <w:p w:rsidR="00F22857" w:rsidRDefault="00F22857">
    <w:pPr>
      <w:pStyle w:val="Header"/>
    </w:pPr>
  </w:p>
  <w:p w:rsidR="00F22857" w:rsidRDefault="00F22857">
    <w:pPr>
      <w:pStyle w:val="Header"/>
    </w:pPr>
  </w:p>
  <w:p w:rsidR="009817C2" w:rsidRDefault="009817C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857" w:rsidRDefault="00F22857">
    <w:pPr>
      <w:pStyle w:val="Header"/>
      <w:rPr>
        <w:rFonts w:cs="Arial"/>
        <w:szCs w:val="16"/>
      </w:rPr>
    </w:pPr>
    <w:r>
      <w:rPr>
        <w:rFonts w:cs="Arial"/>
        <w:szCs w:val="16"/>
      </w:rPr>
      <w:t>Reg. št.: LD9421211111</w:t>
    </w:r>
  </w:p>
  <w:p w:rsidR="00F22857" w:rsidRDefault="00F22857">
    <w:pPr>
      <w:pStyle w:val="Header"/>
      <w:rPr>
        <w:rFonts w:cs="Arial"/>
        <w:szCs w:val="16"/>
      </w:rPr>
    </w:pPr>
  </w:p>
  <w:p w:rsidR="00F22857" w:rsidRDefault="00F22857">
    <w:pPr>
      <w:pStyle w:val="Header"/>
      <w:rPr>
        <w:rFonts w:cs="Arial"/>
        <w:szCs w:val="16"/>
      </w:rPr>
    </w:pPr>
  </w:p>
  <w:p w:rsidR="009817C2" w:rsidRPr="008F2BC9" w:rsidRDefault="009817C2">
    <w:pPr>
      <w:pStyle w:val="Header"/>
      <w:rPr>
        <w:rFonts w:cs="Arial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857" w:rsidRDefault="00F22857">
    <w:pPr>
      <w:pStyle w:val="Header"/>
    </w:pPr>
    <w:r>
      <w:t>Reg. št.: LD9421211111</w:t>
    </w:r>
  </w:p>
  <w:p w:rsidR="00F22857" w:rsidRDefault="00F22857">
    <w:pPr>
      <w:pStyle w:val="Header"/>
    </w:pPr>
  </w:p>
  <w:p w:rsidR="00F22857" w:rsidRDefault="00F22857">
    <w:pPr>
      <w:pStyle w:val="Header"/>
    </w:pPr>
  </w:p>
  <w:p w:rsidR="009817C2" w:rsidRDefault="009817C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8D02D9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F8817B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502609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08AEE2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E70E16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3D0755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3746F3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E222A2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968B32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D3A0D6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upperRoman"/>
      <w:lvlText w:val="."/>
      <w:lvlJc w:val="left"/>
    </w:lvl>
    <w:lvl w:ilvl="1">
      <w:start w:val="1"/>
      <w:numFmt w:val="upp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lowerLetter"/>
      <w:lvlText w:val="%4)"/>
      <w:lvlJc w:val="left"/>
    </w:lvl>
    <w:lvl w:ilvl="4">
      <w:start w:val="1"/>
      <w:numFmt w:val="lowerRoman"/>
      <w:lvlText w:val="(%5)"/>
      <w:lvlJc w:val="left"/>
    </w:lvl>
    <w:lvl w:ilvl="5">
      <w:start w:val="1"/>
      <w:numFmt w:val="lowerLetter"/>
      <w:lvlText w:val="(%6)"/>
      <w:lvlJc w:val="left"/>
    </w:lvl>
    <w:lvl w:ilvl="6">
      <w:start w:val="1"/>
      <w:numFmt w:val="decimal"/>
      <w:lvlText w:val="(%7)"/>
      <w:lvlJc w:val="left"/>
    </w:lvl>
    <w:lvl w:ilvl="7">
      <w:start w:val="1"/>
      <w:numFmt w:val="decimal"/>
      <w:lvlText w:val="(%8)"/>
      <w:lvlJc w:val="left"/>
    </w:lvl>
    <w:lvl w:ilvl="8">
      <w:start w:val="1"/>
      <w:numFmt w:val="bullet"/>
      <w:lvlText w:val="-%9"/>
      <w:lvlJc w:val="left"/>
      <w:rPr>
        <w:rFonts w:ascii="Tahoma" w:hAnsi="Tahoma" w:cs="Tahoma"/>
      </w:rPr>
    </w:lvl>
  </w:abstractNum>
  <w:abstractNum w:abstractNumId="11">
    <w:nsid w:val="00000002"/>
    <w:multiLevelType w:val="singleLevel"/>
    <w:tmpl w:val="00000002"/>
    <w:lvl w:ilvl="0">
      <w:start w:val="1"/>
      <w:numFmt w:val="bullet"/>
      <w:lvlText w:val="-"/>
      <w:lvlJc w:val="left"/>
      <w:rPr>
        <w:rFonts w:ascii="Arial" w:hAnsi="Arial" w:cs="Arial"/>
      </w:rPr>
    </w:lvl>
  </w:abstractNum>
  <w:abstractNum w:abstractNumId="12">
    <w:nsid w:val="00000003"/>
    <w:multiLevelType w:val="singleLevel"/>
    <w:tmpl w:val="00000003"/>
    <w:lvl w:ilvl="0">
      <w:start w:val="1"/>
      <w:numFmt w:val="bullet"/>
      <w:lvlText w:val="-"/>
      <w:lvlJc w:val="left"/>
      <w:rPr>
        <w:rFonts w:ascii="Arial" w:hAnsi="Arial" w:cs="Arial"/>
      </w:rPr>
    </w:lvl>
  </w:abstractNum>
  <w:abstractNum w:abstractNumId="13">
    <w:nsid w:val="00000004"/>
    <w:multiLevelType w:val="singleLevel"/>
    <w:tmpl w:val="00000004"/>
    <w:lvl w:ilvl="0">
      <w:start w:val="1"/>
      <w:numFmt w:val="bullet"/>
      <w:lvlText w:val="-"/>
      <w:lvlJc w:val="left"/>
      <w:rPr>
        <w:rFonts w:ascii="Arial" w:hAnsi="Arial" w:cs="Arial"/>
      </w:rPr>
    </w:lvl>
  </w:abstractNum>
  <w:abstractNum w:abstractNumId="14">
    <w:nsid w:val="00000005"/>
    <w:multiLevelType w:val="singleLevel"/>
    <w:tmpl w:val="00000005"/>
    <w:lvl w:ilvl="0">
      <w:start w:val="1"/>
      <w:numFmt w:val="bullet"/>
      <w:lvlText w:val="-"/>
      <w:lvlJc w:val="left"/>
      <w:rPr>
        <w:rFonts w:ascii="Arial" w:hAnsi="Arial" w:cs="Arial"/>
      </w:rPr>
    </w:lvl>
  </w:abstractNum>
  <w:abstractNum w:abstractNumId="15">
    <w:nsid w:val="00000006"/>
    <w:multiLevelType w:val="singleLevel"/>
    <w:tmpl w:val="00000006"/>
    <w:lvl w:ilvl="0">
      <w:start w:val="1"/>
      <w:numFmt w:val="bullet"/>
      <w:lvlText w:val="-"/>
      <w:lvlJc w:val="left"/>
      <w:rPr>
        <w:rFonts w:ascii="Arial" w:hAnsi="Arial" w:cs="Arial"/>
      </w:rPr>
    </w:lvl>
  </w:abstractNum>
  <w:abstractNum w:abstractNumId="16">
    <w:nsid w:val="00000007"/>
    <w:multiLevelType w:val="singleLevel"/>
    <w:tmpl w:val="00000007"/>
    <w:lvl w:ilvl="0">
      <w:start w:val="1"/>
      <w:numFmt w:val="bullet"/>
      <w:lvlText w:val="-"/>
      <w:lvlJc w:val="left"/>
      <w:rPr>
        <w:rFonts w:ascii="Arial" w:hAnsi="Arial" w:cs="Arial"/>
      </w:rPr>
    </w:lvl>
  </w:abstractNum>
  <w:abstractNum w:abstractNumId="17">
    <w:nsid w:val="00000008"/>
    <w:multiLevelType w:val="singleLevel"/>
    <w:tmpl w:val="00000008"/>
    <w:lvl w:ilvl="0">
      <w:start w:val="1"/>
      <w:numFmt w:val="bullet"/>
      <w:lvlText w:val="-"/>
      <w:lvlJc w:val="left"/>
      <w:rPr>
        <w:rFonts w:ascii="Arial" w:hAnsi="Arial" w:cs="Arial"/>
      </w:rPr>
    </w:lvl>
  </w:abstractNum>
  <w:abstractNum w:abstractNumId="18">
    <w:nsid w:val="00000009"/>
    <w:multiLevelType w:val="singleLevel"/>
    <w:tmpl w:val="00000009"/>
    <w:lvl w:ilvl="0">
      <w:start w:val="1"/>
      <w:numFmt w:val="bullet"/>
      <w:lvlText w:val="-"/>
      <w:lvlJc w:val="left"/>
      <w:rPr>
        <w:rFonts w:ascii="Arial" w:hAnsi="Arial" w:cs="Arial"/>
      </w:rPr>
    </w:lvl>
  </w:abstractNum>
  <w:abstractNum w:abstractNumId="19">
    <w:nsid w:val="0000000A"/>
    <w:multiLevelType w:val="singleLevel"/>
    <w:tmpl w:val="0000000A"/>
    <w:lvl w:ilvl="0">
      <w:start w:val="1"/>
      <w:numFmt w:val="bullet"/>
      <w:lvlText w:val="-"/>
      <w:lvlJc w:val="left"/>
      <w:rPr>
        <w:rFonts w:ascii="Arial" w:hAnsi="Arial" w:cs="Arial"/>
      </w:rPr>
    </w:lvl>
  </w:abstractNum>
  <w:abstractNum w:abstractNumId="20">
    <w:nsid w:val="098314C1"/>
    <w:multiLevelType w:val="singleLevel"/>
    <w:tmpl w:val="F0569A5E"/>
    <w:lvl w:ilvl="0">
      <w:start w:val="1"/>
      <w:numFmt w:val="bullet"/>
      <w:pStyle w:val="nastevanje1nivo"/>
      <w:lvlText w:val="–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1">
    <w:nsid w:val="1A50211C"/>
    <w:multiLevelType w:val="multilevel"/>
    <w:tmpl w:val="DB92FC5E"/>
    <w:lvl w:ilvl="0">
      <w:start w:val="1"/>
      <w:numFmt w:val="none"/>
      <w:pStyle w:val="nastevanje2nivo"/>
      <w:lvlText w:val="-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1">
      <w:start w:val="1"/>
      <w:numFmt w:val="none"/>
      <w:pStyle w:val="nastevanje2nivo"/>
      <w:lvlText w:val="-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none"/>
      <w:pStyle w:val="nastevanje3nivo"/>
      <w:lvlText w:val="-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none"/>
      <w:pStyle w:val="nastevanje4nivo"/>
      <w:lvlText w:val="-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none"/>
      <w:pStyle w:val="nastevanje5nivo"/>
      <w:lvlText w:val="-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2">
    <w:nsid w:val="1B3629C9"/>
    <w:multiLevelType w:val="singleLevel"/>
    <w:tmpl w:val="EEC48E66"/>
    <w:lvl w:ilvl="0">
      <w:start w:val="1"/>
      <w:numFmt w:val="bullet"/>
      <w:lvlText w:val="–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3">
    <w:nsid w:val="5A745287"/>
    <w:multiLevelType w:val="singleLevel"/>
    <w:tmpl w:val="B4D00052"/>
    <w:lvl w:ilvl="0">
      <w:start w:val="1"/>
      <w:numFmt w:val="bullet"/>
      <w:lvlText w:val="–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24">
    <w:nsid w:val="780708A1"/>
    <w:multiLevelType w:val="singleLevel"/>
    <w:tmpl w:val="8290403E"/>
    <w:lvl w:ilvl="0">
      <w:start w:val="1"/>
      <w:numFmt w:val="bullet"/>
      <w:lvlText w:val="–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num w:numId="1">
    <w:abstractNumId w:val="20"/>
  </w:num>
  <w:num w:numId="2">
    <w:abstractNumId w:val="21"/>
  </w:num>
  <w:num w:numId="3">
    <w:abstractNumId w:val="23"/>
  </w:num>
  <w:num w:numId="4">
    <w:abstractNumId w:val="24"/>
  </w:num>
  <w:num w:numId="5">
    <w:abstractNumId w:val="22"/>
  </w:num>
  <w:num w:numId="6">
    <w:abstractNumId w:val="20"/>
  </w:num>
  <w:num w:numId="7">
    <w:abstractNumId w:val="21"/>
  </w:num>
  <w:num w:numId="8">
    <w:abstractNumId w:val="23"/>
  </w:num>
  <w:num w:numId="9">
    <w:abstractNumId w:val="24"/>
  </w:num>
  <w:num w:numId="10">
    <w:abstractNumId w:val="22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2857"/>
    <w:rsid w:val="000044B8"/>
    <w:rsid w:val="00026411"/>
    <w:rsid w:val="00035BF1"/>
    <w:rsid w:val="00041EFB"/>
    <w:rsid w:val="00067B08"/>
    <w:rsid w:val="00080835"/>
    <w:rsid w:val="000B5251"/>
    <w:rsid w:val="000B7D18"/>
    <w:rsid w:val="000D4357"/>
    <w:rsid w:val="000D6914"/>
    <w:rsid w:val="000E16A5"/>
    <w:rsid w:val="000F57FB"/>
    <w:rsid w:val="00100EA0"/>
    <w:rsid w:val="00100F46"/>
    <w:rsid w:val="00104EB8"/>
    <w:rsid w:val="001336A3"/>
    <w:rsid w:val="00134784"/>
    <w:rsid w:val="001448C3"/>
    <w:rsid w:val="00144EBF"/>
    <w:rsid w:val="00165853"/>
    <w:rsid w:val="00182143"/>
    <w:rsid w:val="00182B43"/>
    <w:rsid w:val="001B0301"/>
    <w:rsid w:val="001B1F12"/>
    <w:rsid w:val="001C0C5E"/>
    <w:rsid w:val="001C1A23"/>
    <w:rsid w:val="001C5B9F"/>
    <w:rsid w:val="001C5DB5"/>
    <w:rsid w:val="001D1600"/>
    <w:rsid w:val="001D7779"/>
    <w:rsid w:val="001E26B5"/>
    <w:rsid w:val="001E3D6A"/>
    <w:rsid w:val="00217F3A"/>
    <w:rsid w:val="002232BF"/>
    <w:rsid w:val="00233996"/>
    <w:rsid w:val="002344E2"/>
    <w:rsid w:val="00245384"/>
    <w:rsid w:val="002548A7"/>
    <w:rsid w:val="00256066"/>
    <w:rsid w:val="00256B50"/>
    <w:rsid w:val="00261258"/>
    <w:rsid w:val="00287CC4"/>
    <w:rsid w:val="002A2A96"/>
    <w:rsid w:val="002A6DC1"/>
    <w:rsid w:val="002B043E"/>
    <w:rsid w:val="002C093F"/>
    <w:rsid w:val="00312ADE"/>
    <w:rsid w:val="003275F6"/>
    <w:rsid w:val="0034020D"/>
    <w:rsid w:val="00344BB5"/>
    <w:rsid w:val="00347AE8"/>
    <w:rsid w:val="00347E88"/>
    <w:rsid w:val="00352083"/>
    <w:rsid w:val="003551A6"/>
    <w:rsid w:val="00366F2F"/>
    <w:rsid w:val="003779DC"/>
    <w:rsid w:val="00386E4B"/>
    <w:rsid w:val="00390707"/>
    <w:rsid w:val="003D026C"/>
    <w:rsid w:val="003E5B66"/>
    <w:rsid w:val="003F4583"/>
    <w:rsid w:val="003F7B45"/>
    <w:rsid w:val="00405ABD"/>
    <w:rsid w:val="00405DF3"/>
    <w:rsid w:val="00413C80"/>
    <w:rsid w:val="0042472E"/>
    <w:rsid w:val="0044070B"/>
    <w:rsid w:val="0044595A"/>
    <w:rsid w:val="004465B9"/>
    <w:rsid w:val="00460AEB"/>
    <w:rsid w:val="0046689F"/>
    <w:rsid w:val="00484103"/>
    <w:rsid w:val="00485FD1"/>
    <w:rsid w:val="00486F1A"/>
    <w:rsid w:val="004902FE"/>
    <w:rsid w:val="004908F1"/>
    <w:rsid w:val="00497162"/>
    <w:rsid w:val="004A4FE9"/>
    <w:rsid w:val="004C53A5"/>
    <w:rsid w:val="004D1CC0"/>
    <w:rsid w:val="004D428E"/>
    <w:rsid w:val="004E40A2"/>
    <w:rsid w:val="004E5F01"/>
    <w:rsid w:val="004F1867"/>
    <w:rsid w:val="004F2909"/>
    <w:rsid w:val="00505D9E"/>
    <w:rsid w:val="00512A14"/>
    <w:rsid w:val="00514C12"/>
    <w:rsid w:val="00517851"/>
    <w:rsid w:val="00526D62"/>
    <w:rsid w:val="00532A5D"/>
    <w:rsid w:val="00535E6C"/>
    <w:rsid w:val="00541A9E"/>
    <w:rsid w:val="00547106"/>
    <w:rsid w:val="005518A1"/>
    <w:rsid w:val="00556817"/>
    <w:rsid w:val="0055687D"/>
    <w:rsid w:val="00557CC1"/>
    <w:rsid w:val="0056315B"/>
    <w:rsid w:val="005761F8"/>
    <w:rsid w:val="00591612"/>
    <w:rsid w:val="005B0149"/>
    <w:rsid w:val="005C7635"/>
    <w:rsid w:val="005D2C9D"/>
    <w:rsid w:val="005E601A"/>
    <w:rsid w:val="00610A53"/>
    <w:rsid w:val="0062305C"/>
    <w:rsid w:val="006302FF"/>
    <w:rsid w:val="00630E8C"/>
    <w:rsid w:val="00633D14"/>
    <w:rsid w:val="00653737"/>
    <w:rsid w:val="006622D5"/>
    <w:rsid w:val="00670EAE"/>
    <w:rsid w:val="00677138"/>
    <w:rsid w:val="00695DE0"/>
    <w:rsid w:val="006A66A1"/>
    <w:rsid w:val="006B05B4"/>
    <w:rsid w:val="006F1BE2"/>
    <w:rsid w:val="00711534"/>
    <w:rsid w:val="00725FB7"/>
    <w:rsid w:val="00744F21"/>
    <w:rsid w:val="00750746"/>
    <w:rsid w:val="00751130"/>
    <w:rsid w:val="00757B30"/>
    <w:rsid w:val="0076610F"/>
    <w:rsid w:val="00777EC8"/>
    <w:rsid w:val="007805F6"/>
    <w:rsid w:val="00782849"/>
    <w:rsid w:val="007859DC"/>
    <w:rsid w:val="00796E62"/>
    <w:rsid w:val="007A4211"/>
    <w:rsid w:val="007A7E71"/>
    <w:rsid w:val="007B0A8E"/>
    <w:rsid w:val="007B77C0"/>
    <w:rsid w:val="007C3B09"/>
    <w:rsid w:val="007C5845"/>
    <w:rsid w:val="007D70EB"/>
    <w:rsid w:val="007E3298"/>
    <w:rsid w:val="007E6523"/>
    <w:rsid w:val="008234D3"/>
    <w:rsid w:val="00833C3A"/>
    <w:rsid w:val="0084266E"/>
    <w:rsid w:val="008576CF"/>
    <w:rsid w:val="008663A2"/>
    <w:rsid w:val="008757DB"/>
    <w:rsid w:val="008809BA"/>
    <w:rsid w:val="00881FE9"/>
    <w:rsid w:val="008831B0"/>
    <w:rsid w:val="00885CA4"/>
    <w:rsid w:val="00886408"/>
    <w:rsid w:val="00886B43"/>
    <w:rsid w:val="0088716F"/>
    <w:rsid w:val="00892956"/>
    <w:rsid w:val="00892A75"/>
    <w:rsid w:val="00897C4C"/>
    <w:rsid w:val="008A1D32"/>
    <w:rsid w:val="008C452D"/>
    <w:rsid w:val="008C6009"/>
    <w:rsid w:val="008D14C3"/>
    <w:rsid w:val="008D2E03"/>
    <w:rsid w:val="008F2BC9"/>
    <w:rsid w:val="009222FB"/>
    <w:rsid w:val="009405FE"/>
    <w:rsid w:val="00942138"/>
    <w:rsid w:val="009432EA"/>
    <w:rsid w:val="0095503A"/>
    <w:rsid w:val="00964FA8"/>
    <w:rsid w:val="009719D0"/>
    <w:rsid w:val="0097242A"/>
    <w:rsid w:val="009817C2"/>
    <w:rsid w:val="00986F71"/>
    <w:rsid w:val="00996726"/>
    <w:rsid w:val="009B4D5C"/>
    <w:rsid w:val="009D2733"/>
    <w:rsid w:val="00A30E88"/>
    <w:rsid w:val="00A32310"/>
    <w:rsid w:val="00A445BE"/>
    <w:rsid w:val="00A5656B"/>
    <w:rsid w:val="00A76A9A"/>
    <w:rsid w:val="00AA1BA4"/>
    <w:rsid w:val="00AA2F68"/>
    <w:rsid w:val="00AA4B8B"/>
    <w:rsid w:val="00AC5256"/>
    <w:rsid w:val="00AC5573"/>
    <w:rsid w:val="00AD44D4"/>
    <w:rsid w:val="00AE2943"/>
    <w:rsid w:val="00AF76E1"/>
    <w:rsid w:val="00B27874"/>
    <w:rsid w:val="00B35F45"/>
    <w:rsid w:val="00B47CBD"/>
    <w:rsid w:val="00B50479"/>
    <w:rsid w:val="00B80FD3"/>
    <w:rsid w:val="00B84F04"/>
    <w:rsid w:val="00B862EA"/>
    <w:rsid w:val="00B9018B"/>
    <w:rsid w:val="00B92D6D"/>
    <w:rsid w:val="00B97286"/>
    <w:rsid w:val="00BA001E"/>
    <w:rsid w:val="00BA3A1D"/>
    <w:rsid w:val="00BB314A"/>
    <w:rsid w:val="00BB5B14"/>
    <w:rsid w:val="00C31142"/>
    <w:rsid w:val="00C365C3"/>
    <w:rsid w:val="00C3758C"/>
    <w:rsid w:val="00C44E9D"/>
    <w:rsid w:val="00C503E3"/>
    <w:rsid w:val="00C61968"/>
    <w:rsid w:val="00C71305"/>
    <w:rsid w:val="00C719A0"/>
    <w:rsid w:val="00C73672"/>
    <w:rsid w:val="00C942CD"/>
    <w:rsid w:val="00CA6BB1"/>
    <w:rsid w:val="00CA72AE"/>
    <w:rsid w:val="00CC1A30"/>
    <w:rsid w:val="00CC20D2"/>
    <w:rsid w:val="00CC42BF"/>
    <w:rsid w:val="00CD4E33"/>
    <w:rsid w:val="00CE794F"/>
    <w:rsid w:val="00CF2746"/>
    <w:rsid w:val="00D40678"/>
    <w:rsid w:val="00D41C86"/>
    <w:rsid w:val="00D44B18"/>
    <w:rsid w:val="00D619FA"/>
    <w:rsid w:val="00D67A73"/>
    <w:rsid w:val="00D71FE7"/>
    <w:rsid w:val="00D767EE"/>
    <w:rsid w:val="00D7774C"/>
    <w:rsid w:val="00D84858"/>
    <w:rsid w:val="00D9426D"/>
    <w:rsid w:val="00D94E79"/>
    <w:rsid w:val="00DB416F"/>
    <w:rsid w:val="00DB7B3A"/>
    <w:rsid w:val="00DD4A86"/>
    <w:rsid w:val="00DD7AAF"/>
    <w:rsid w:val="00DF42BF"/>
    <w:rsid w:val="00E0775D"/>
    <w:rsid w:val="00E24476"/>
    <w:rsid w:val="00E43ED3"/>
    <w:rsid w:val="00E7433E"/>
    <w:rsid w:val="00E92A2D"/>
    <w:rsid w:val="00E93003"/>
    <w:rsid w:val="00EA3FD7"/>
    <w:rsid w:val="00EB15B2"/>
    <w:rsid w:val="00EC1399"/>
    <w:rsid w:val="00EC1E47"/>
    <w:rsid w:val="00F00197"/>
    <w:rsid w:val="00F05AB7"/>
    <w:rsid w:val="00F0719D"/>
    <w:rsid w:val="00F073AF"/>
    <w:rsid w:val="00F201B8"/>
    <w:rsid w:val="00F2172C"/>
    <w:rsid w:val="00F22857"/>
    <w:rsid w:val="00F24907"/>
    <w:rsid w:val="00F25D1B"/>
    <w:rsid w:val="00F31940"/>
    <w:rsid w:val="00F35F5F"/>
    <w:rsid w:val="00F37DC1"/>
    <w:rsid w:val="00F50E4D"/>
    <w:rsid w:val="00F55071"/>
    <w:rsid w:val="00F55D2D"/>
    <w:rsid w:val="00F73C05"/>
    <w:rsid w:val="00F84873"/>
    <w:rsid w:val="00F9735C"/>
    <w:rsid w:val="00FA594B"/>
    <w:rsid w:val="00FB049B"/>
    <w:rsid w:val="00FB3673"/>
    <w:rsid w:val="00FC77E2"/>
    <w:rsid w:val="00FD56B1"/>
    <w:rsid w:val="00FE64EB"/>
    <w:rsid w:val="00FF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594B"/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FA594B"/>
    <w:pPr>
      <w:keepNext/>
      <w:spacing w:after="360"/>
      <w:outlineLvl w:val="0"/>
    </w:pPr>
    <w:rPr>
      <w:b/>
      <w:kern w:val="28"/>
    </w:rPr>
  </w:style>
  <w:style w:type="paragraph" w:styleId="Heading2">
    <w:name w:val="heading 2"/>
    <w:basedOn w:val="Normal"/>
    <w:next w:val="Normal"/>
    <w:qFormat/>
    <w:rsid w:val="00FA594B"/>
    <w:pPr>
      <w:keepNext/>
      <w:spacing w:after="360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FA594B"/>
    <w:pPr>
      <w:keepNext/>
      <w:spacing w:before="240" w:after="60"/>
      <w:outlineLvl w:val="2"/>
    </w:pPr>
  </w:style>
  <w:style w:type="paragraph" w:styleId="Heading4">
    <w:name w:val="heading 4"/>
    <w:basedOn w:val="Normal"/>
    <w:next w:val="Normal"/>
    <w:link w:val="Heading4Char"/>
    <w:semiHidden/>
    <w:unhideWhenUsed/>
    <w:qFormat/>
    <w:rsid w:val="00F2285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F2285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F2285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2285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F2285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2285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A594B"/>
    <w:pPr>
      <w:tabs>
        <w:tab w:val="center" w:pos="4253"/>
        <w:tab w:val="right" w:pos="9072"/>
      </w:tabs>
    </w:pPr>
    <w:rPr>
      <w:sz w:val="16"/>
    </w:rPr>
  </w:style>
  <w:style w:type="paragraph" w:styleId="Footer">
    <w:name w:val="footer"/>
    <w:basedOn w:val="Normal"/>
    <w:link w:val="FooterChar"/>
    <w:uiPriority w:val="99"/>
    <w:rsid w:val="00FA594B"/>
    <w:pPr>
      <w:tabs>
        <w:tab w:val="center" w:pos="4253"/>
        <w:tab w:val="right" w:pos="9072"/>
      </w:tabs>
    </w:pPr>
    <w:rPr>
      <w:sz w:val="16"/>
    </w:rPr>
  </w:style>
  <w:style w:type="character" w:styleId="EndnoteReference">
    <w:name w:val="endnote reference"/>
    <w:basedOn w:val="DefaultParagraphFont"/>
    <w:semiHidden/>
    <w:rsid w:val="00FA594B"/>
    <w:rPr>
      <w:rFonts w:ascii="Arial" w:hAnsi="Arial"/>
      <w:vertAlign w:val="superscript"/>
    </w:rPr>
  </w:style>
  <w:style w:type="character" w:styleId="FootnoteReference">
    <w:name w:val="footnote reference"/>
    <w:basedOn w:val="DefaultParagraphFont"/>
    <w:semiHidden/>
    <w:rsid w:val="00FA594B"/>
    <w:rPr>
      <w:rFonts w:ascii="Arial" w:hAnsi="Arial"/>
      <w:vertAlign w:val="superscript"/>
    </w:rPr>
  </w:style>
  <w:style w:type="paragraph" w:customStyle="1" w:styleId="Naslov1">
    <w:name w:val="Naslov1"/>
    <w:basedOn w:val="Normal"/>
    <w:next w:val="Normal"/>
    <w:rsid w:val="00FA594B"/>
    <w:pPr>
      <w:keepNext/>
      <w:spacing w:after="360"/>
    </w:pPr>
    <w:rPr>
      <w:b/>
      <w:sz w:val="24"/>
    </w:rPr>
  </w:style>
  <w:style w:type="paragraph" w:customStyle="1" w:styleId="nastevanje1nivo">
    <w:name w:val="nastevanje_1_nivo"/>
    <w:basedOn w:val="Normal"/>
    <w:rsid w:val="00FA594B"/>
    <w:pPr>
      <w:numPr>
        <w:numId w:val="6"/>
      </w:numPr>
      <w:tabs>
        <w:tab w:val="left" w:pos="284"/>
      </w:tabs>
    </w:pPr>
  </w:style>
  <w:style w:type="paragraph" w:customStyle="1" w:styleId="nastevanje2nivo">
    <w:name w:val="nastevanje_2_nivo"/>
    <w:basedOn w:val="Normal"/>
    <w:rsid w:val="00C71305"/>
    <w:pPr>
      <w:numPr>
        <w:ilvl w:val="1"/>
        <w:numId w:val="7"/>
      </w:numPr>
      <w:tabs>
        <w:tab w:val="left" w:pos="567"/>
      </w:tabs>
    </w:pPr>
  </w:style>
  <w:style w:type="paragraph" w:customStyle="1" w:styleId="nastevanje3nivo">
    <w:name w:val="nastevanje_3_nivo"/>
    <w:basedOn w:val="Normal"/>
    <w:rsid w:val="00C71305"/>
    <w:pPr>
      <w:numPr>
        <w:ilvl w:val="2"/>
        <w:numId w:val="7"/>
      </w:numPr>
      <w:tabs>
        <w:tab w:val="left" w:pos="851"/>
      </w:tabs>
    </w:pPr>
  </w:style>
  <w:style w:type="paragraph" w:customStyle="1" w:styleId="nastevanje4nivo">
    <w:name w:val="nastevanje_4_nivo"/>
    <w:basedOn w:val="nastevanje3nivo"/>
    <w:rsid w:val="00C71305"/>
    <w:pPr>
      <w:numPr>
        <w:ilvl w:val="3"/>
      </w:numPr>
      <w:tabs>
        <w:tab w:val="clear" w:pos="851"/>
        <w:tab w:val="left" w:pos="1134"/>
      </w:tabs>
    </w:pPr>
  </w:style>
  <w:style w:type="paragraph" w:customStyle="1" w:styleId="nastevanje5nivo">
    <w:name w:val="nastevanje_5_nivo"/>
    <w:basedOn w:val="nastevanje4nivo"/>
    <w:rsid w:val="00C71305"/>
    <w:pPr>
      <w:numPr>
        <w:ilvl w:val="4"/>
      </w:numPr>
      <w:tabs>
        <w:tab w:val="clear" w:pos="1134"/>
        <w:tab w:val="left" w:pos="1418"/>
      </w:tabs>
    </w:pPr>
  </w:style>
  <w:style w:type="character" w:styleId="PageNumber">
    <w:name w:val="page number"/>
    <w:basedOn w:val="DefaultParagraphFont"/>
    <w:rsid w:val="00FA594B"/>
    <w:rPr>
      <w:rFonts w:ascii="Arial" w:hAnsi="Arial"/>
      <w:b/>
      <w:sz w:val="20"/>
    </w:rPr>
  </w:style>
  <w:style w:type="paragraph" w:customStyle="1" w:styleId="Podnaslov1">
    <w:name w:val="Podnaslov1"/>
    <w:basedOn w:val="Normal"/>
    <w:rsid w:val="00FA594B"/>
    <w:pPr>
      <w:keepNext/>
      <w:spacing w:after="360"/>
    </w:pPr>
    <w:rPr>
      <w:b/>
    </w:rPr>
  </w:style>
  <w:style w:type="paragraph" w:customStyle="1" w:styleId="Podpisnik1">
    <w:name w:val="Podpisnik(1)"/>
    <w:basedOn w:val="Normal"/>
    <w:next w:val="Normal"/>
    <w:rsid w:val="00FA594B"/>
    <w:pPr>
      <w:tabs>
        <w:tab w:val="left" w:pos="4253"/>
      </w:tabs>
    </w:pPr>
  </w:style>
  <w:style w:type="paragraph" w:customStyle="1" w:styleId="Podpisnik2">
    <w:name w:val="Podpisnik(2)"/>
    <w:basedOn w:val="Normal"/>
    <w:next w:val="Normal"/>
    <w:rsid w:val="00FA594B"/>
    <w:pPr>
      <w:tabs>
        <w:tab w:val="left" w:pos="4253"/>
        <w:tab w:val="left" w:pos="7088"/>
      </w:tabs>
    </w:pPr>
  </w:style>
  <w:style w:type="paragraph" w:customStyle="1" w:styleId="Podpisnik3">
    <w:name w:val="Podpisnik(3)"/>
    <w:basedOn w:val="Podpisnik2"/>
    <w:next w:val="Normal"/>
    <w:rsid w:val="00FA594B"/>
    <w:pPr>
      <w:tabs>
        <w:tab w:val="left" w:pos="1418"/>
      </w:tabs>
    </w:pPr>
  </w:style>
  <w:style w:type="paragraph" w:customStyle="1" w:styleId="stevilcenje">
    <w:name w:val="stevilcenje"/>
    <w:basedOn w:val="Normal"/>
    <w:rsid w:val="00FA594B"/>
    <w:pPr>
      <w:ind w:left="340" w:hanging="340"/>
    </w:pPr>
  </w:style>
  <w:style w:type="character" w:styleId="CommentReference">
    <w:name w:val="annotation reference"/>
    <w:basedOn w:val="DefaultParagraphFont"/>
    <w:semiHidden/>
    <w:rsid w:val="00FA594B"/>
    <w:rPr>
      <w:rFonts w:ascii="Arial" w:hAnsi="Arial"/>
      <w:sz w:val="16"/>
    </w:rPr>
  </w:style>
  <w:style w:type="paragraph" w:styleId="TOAHeading">
    <w:name w:val="toa heading"/>
    <w:basedOn w:val="Normal"/>
    <w:next w:val="Normal"/>
    <w:semiHidden/>
    <w:rsid w:val="00FA594B"/>
    <w:pPr>
      <w:spacing w:before="120"/>
    </w:pPr>
    <w:rPr>
      <w:b/>
      <w:i/>
      <w:sz w:val="24"/>
    </w:rPr>
  </w:style>
  <w:style w:type="paragraph" w:styleId="TOC9">
    <w:name w:val="toc 9"/>
    <w:basedOn w:val="Normal"/>
    <w:next w:val="Normal"/>
    <w:semiHidden/>
    <w:rsid w:val="00FA594B"/>
    <w:pPr>
      <w:ind w:left="1600"/>
    </w:pPr>
  </w:style>
  <w:style w:type="character" w:customStyle="1" w:styleId="FooterChar">
    <w:name w:val="Footer Char"/>
    <w:basedOn w:val="DefaultParagraphFont"/>
    <w:link w:val="Footer"/>
    <w:uiPriority w:val="99"/>
    <w:rsid w:val="00386E4B"/>
    <w:rPr>
      <w:rFonts w:ascii="Arial" w:hAnsi="Arial"/>
      <w:sz w:val="16"/>
      <w:lang w:eastAsia="en-US"/>
    </w:rPr>
  </w:style>
  <w:style w:type="paragraph" w:styleId="BalloonText">
    <w:name w:val="Balloon Text"/>
    <w:basedOn w:val="Normal"/>
    <w:link w:val="BalloonTextChar"/>
    <w:rsid w:val="00F228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22857"/>
    <w:rPr>
      <w:rFonts w:ascii="Tahoma" w:hAnsi="Tahoma" w:cs="Tahoma"/>
      <w:sz w:val="16"/>
      <w:szCs w:val="16"/>
      <w:lang w:eastAsia="en-US"/>
    </w:rPr>
  </w:style>
  <w:style w:type="paragraph" w:styleId="Bibliography">
    <w:name w:val="Bibliography"/>
    <w:basedOn w:val="Normal"/>
    <w:next w:val="Normal"/>
    <w:uiPriority w:val="37"/>
    <w:semiHidden/>
    <w:unhideWhenUsed/>
    <w:rsid w:val="00F22857"/>
  </w:style>
  <w:style w:type="paragraph" w:styleId="BlockText">
    <w:name w:val="Block Text"/>
    <w:basedOn w:val="Normal"/>
    <w:rsid w:val="00F22857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">
    <w:name w:val="Body Text"/>
    <w:basedOn w:val="Normal"/>
    <w:link w:val="BodyTextChar"/>
    <w:rsid w:val="00F2285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22857"/>
    <w:rPr>
      <w:rFonts w:ascii="Arial" w:hAnsi="Arial"/>
      <w:lang w:eastAsia="en-US"/>
    </w:rPr>
  </w:style>
  <w:style w:type="paragraph" w:styleId="BodyText2">
    <w:name w:val="Body Text 2"/>
    <w:basedOn w:val="Normal"/>
    <w:link w:val="BodyText2Char"/>
    <w:rsid w:val="00F2285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22857"/>
    <w:rPr>
      <w:rFonts w:ascii="Arial" w:hAnsi="Arial"/>
      <w:lang w:eastAsia="en-US"/>
    </w:rPr>
  </w:style>
  <w:style w:type="paragraph" w:styleId="BodyText3">
    <w:name w:val="Body Text 3"/>
    <w:basedOn w:val="Normal"/>
    <w:link w:val="BodyText3Char"/>
    <w:rsid w:val="00F2285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22857"/>
    <w:rPr>
      <w:rFonts w:ascii="Arial" w:hAnsi="Arial"/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F22857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rsid w:val="00F22857"/>
    <w:rPr>
      <w:rFonts w:ascii="Arial" w:hAnsi="Arial"/>
      <w:lang w:eastAsia="en-US"/>
    </w:rPr>
  </w:style>
  <w:style w:type="paragraph" w:styleId="BodyTextIndent">
    <w:name w:val="Body Text Indent"/>
    <w:basedOn w:val="Normal"/>
    <w:link w:val="BodyTextIndentChar"/>
    <w:rsid w:val="00F2285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F22857"/>
    <w:rPr>
      <w:rFonts w:ascii="Arial" w:hAnsi="Arial"/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F22857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22857"/>
    <w:rPr>
      <w:rFonts w:ascii="Arial" w:hAnsi="Arial"/>
      <w:lang w:eastAsia="en-US"/>
    </w:rPr>
  </w:style>
  <w:style w:type="paragraph" w:styleId="BodyTextIndent2">
    <w:name w:val="Body Text Indent 2"/>
    <w:basedOn w:val="Normal"/>
    <w:link w:val="BodyTextIndent2Char"/>
    <w:rsid w:val="00F22857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F22857"/>
    <w:rPr>
      <w:rFonts w:ascii="Arial" w:hAnsi="Arial"/>
      <w:lang w:eastAsia="en-US"/>
    </w:rPr>
  </w:style>
  <w:style w:type="paragraph" w:styleId="BodyTextIndent3">
    <w:name w:val="Body Text Indent 3"/>
    <w:basedOn w:val="Normal"/>
    <w:link w:val="BodyTextIndent3Char"/>
    <w:rsid w:val="00F2285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22857"/>
    <w:rPr>
      <w:rFonts w:ascii="Arial" w:hAnsi="Arial"/>
      <w:sz w:val="16"/>
      <w:szCs w:val="16"/>
      <w:lang w:eastAsia="en-US"/>
    </w:rPr>
  </w:style>
  <w:style w:type="paragraph" w:styleId="Caption">
    <w:name w:val="caption"/>
    <w:basedOn w:val="Normal"/>
    <w:next w:val="Normal"/>
    <w:semiHidden/>
    <w:unhideWhenUsed/>
    <w:qFormat/>
    <w:rsid w:val="00F22857"/>
    <w:pPr>
      <w:spacing w:after="200"/>
    </w:pPr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rsid w:val="00F22857"/>
    <w:pPr>
      <w:ind w:left="4252"/>
    </w:pPr>
  </w:style>
  <w:style w:type="character" w:customStyle="1" w:styleId="ClosingChar">
    <w:name w:val="Closing Char"/>
    <w:basedOn w:val="DefaultParagraphFont"/>
    <w:link w:val="Closing"/>
    <w:rsid w:val="00F22857"/>
    <w:rPr>
      <w:rFonts w:ascii="Arial" w:hAnsi="Arial"/>
      <w:lang w:eastAsia="en-US"/>
    </w:rPr>
  </w:style>
  <w:style w:type="paragraph" w:styleId="CommentText">
    <w:name w:val="annotation text"/>
    <w:basedOn w:val="Normal"/>
    <w:link w:val="CommentTextChar"/>
    <w:rsid w:val="00F22857"/>
  </w:style>
  <w:style w:type="character" w:customStyle="1" w:styleId="CommentTextChar">
    <w:name w:val="Comment Text Char"/>
    <w:basedOn w:val="DefaultParagraphFont"/>
    <w:link w:val="CommentText"/>
    <w:rsid w:val="00F22857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228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22857"/>
    <w:rPr>
      <w:rFonts w:ascii="Arial" w:hAnsi="Arial"/>
      <w:b/>
      <w:bCs/>
      <w:lang w:eastAsia="en-US"/>
    </w:rPr>
  </w:style>
  <w:style w:type="paragraph" w:styleId="Date">
    <w:name w:val="Date"/>
    <w:basedOn w:val="Normal"/>
    <w:next w:val="Normal"/>
    <w:link w:val="DateChar"/>
    <w:rsid w:val="00F22857"/>
  </w:style>
  <w:style w:type="character" w:customStyle="1" w:styleId="DateChar">
    <w:name w:val="Date Char"/>
    <w:basedOn w:val="DefaultParagraphFont"/>
    <w:link w:val="Date"/>
    <w:rsid w:val="00F22857"/>
    <w:rPr>
      <w:rFonts w:ascii="Arial" w:hAnsi="Arial"/>
      <w:lang w:eastAsia="en-US"/>
    </w:rPr>
  </w:style>
  <w:style w:type="paragraph" w:styleId="DocumentMap">
    <w:name w:val="Document Map"/>
    <w:basedOn w:val="Normal"/>
    <w:link w:val="DocumentMapChar"/>
    <w:rsid w:val="00F2285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22857"/>
    <w:rPr>
      <w:rFonts w:ascii="Tahoma" w:hAnsi="Tahoma" w:cs="Tahoma"/>
      <w:sz w:val="16"/>
      <w:szCs w:val="16"/>
      <w:lang w:eastAsia="en-US"/>
    </w:rPr>
  </w:style>
  <w:style w:type="paragraph" w:styleId="E-mailSignature">
    <w:name w:val="E-mail Signature"/>
    <w:basedOn w:val="Normal"/>
    <w:link w:val="E-mailSignatureChar"/>
    <w:rsid w:val="00F22857"/>
  </w:style>
  <w:style w:type="character" w:customStyle="1" w:styleId="E-mailSignatureChar">
    <w:name w:val="E-mail Signature Char"/>
    <w:basedOn w:val="DefaultParagraphFont"/>
    <w:link w:val="E-mailSignature"/>
    <w:rsid w:val="00F22857"/>
    <w:rPr>
      <w:rFonts w:ascii="Arial" w:hAnsi="Arial"/>
      <w:lang w:eastAsia="en-US"/>
    </w:rPr>
  </w:style>
  <w:style w:type="paragraph" w:styleId="EndnoteText">
    <w:name w:val="endnote text"/>
    <w:basedOn w:val="Normal"/>
    <w:link w:val="EndnoteTextChar"/>
    <w:rsid w:val="00F22857"/>
  </w:style>
  <w:style w:type="character" w:customStyle="1" w:styleId="EndnoteTextChar">
    <w:name w:val="Endnote Text Char"/>
    <w:basedOn w:val="DefaultParagraphFont"/>
    <w:link w:val="EndnoteText"/>
    <w:rsid w:val="00F22857"/>
    <w:rPr>
      <w:rFonts w:ascii="Arial" w:hAnsi="Arial"/>
      <w:lang w:eastAsia="en-US"/>
    </w:rPr>
  </w:style>
  <w:style w:type="paragraph" w:styleId="EnvelopeAddress">
    <w:name w:val="envelope address"/>
    <w:basedOn w:val="Normal"/>
    <w:rsid w:val="00F22857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22857"/>
    <w:rPr>
      <w:rFonts w:asciiTheme="majorHAnsi" w:eastAsiaTheme="majorEastAsia" w:hAnsiTheme="majorHAnsi" w:cstheme="majorBidi"/>
    </w:rPr>
  </w:style>
  <w:style w:type="paragraph" w:styleId="FootnoteText">
    <w:name w:val="footnote text"/>
    <w:basedOn w:val="Normal"/>
    <w:link w:val="FootnoteTextChar"/>
    <w:rsid w:val="00F22857"/>
  </w:style>
  <w:style w:type="character" w:customStyle="1" w:styleId="FootnoteTextChar">
    <w:name w:val="Footnote Text Char"/>
    <w:basedOn w:val="DefaultParagraphFont"/>
    <w:link w:val="FootnoteText"/>
    <w:rsid w:val="00F22857"/>
    <w:rPr>
      <w:rFonts w:ascii="Arial" w:hAnsi="Arial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F22857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F22857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F22857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F22857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F22857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F22857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HTMLAddress">
    <w:name w:val="HTML Address"/>
    <w:basedOn w:val="Normal"/>
    <w:link w:val="HTMLAddressChar"/>
    <w:rsid w:val="00F22857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22857"/>
    <w:rPr>
      <w:rFonts w:ascii="Arial" w:hAnsi="Arial"/>
      <w:i/>
      <w:iCs/>
      <w:lang w:eastAsia="en-US"/>
    </w:rPr>
  </w:style>
  <w:style w:type="paragraph" w:styleId="HTMLPreformatted">
    <w:name w:val="HTML Preformatted"/>
    <w:basedOn w:val="Normal"/>
    <w:link w:val="HTMLPreformattedChar"/>
    <w:rsid w:val="00F22857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22857"/>
    <w:rPr>
      <w:rFonts w:ascii="Consolas" w:hAnsi="Consolas"/>
      <w:lang w:eastAsia="en-US"/>
    </w:rPr>
  </w:style>
  <w:style w:type="paragraph" w:styleId="Index1">
    <w:name w:val="index 1"/>
    <w:basedOn w:val="Normal"/>
    <w:next w:val="Normal"/>
    <w:rsid w:val="00F22857"/>
    <w:pPr>
      <w:ind w:left="200" w:hanging="200"/>
    </w:pPr>
  </w:style>
  <w:style w:type="paragraph" w:styleId="Index2">
    <w:name w:val="index 2"/>
    <w:basedOn w:val="Normal"/>
    <w:next w:val="Normal"/>
    <w:rsid w:val="00F22857"/>
    <w:pPr>
      <w:ind w:left="400" w:hanging="200"/>
    </w:pPr>
  </w:style>
  <w:style w:type="paragraph" w:styleId="Index3">
    <w:name w:val="index 3"/>
    <w:basedOn w:val="Normal"/>
    <w:next w:val="Normal"/>
    <w:rsid w:val="00F22857"/>
    <w:pPr>
      <w:ind w:left="600" w:hanging="200"/>
    </w:pPr>
  </w:style>
  <w:style w:type="paragraph" w:styleId="Index4">
    <w:name w:val="index 4"/>
    <w:basedOn w:val="Normal"/>
    <w:next w:val="Normal"/>
    <w:rsid w:val="00F22857"/>
    <w:pPr>
      <w:ind w:left="800" w:hanging="200"/>
    </w:pPr>
  </w:style>
  <w:style w:type="paragraph" w:styleId="Index5">
    <w:name w:val="index 5"/>
    <w:basedOn w:val="Normal"/>
    <w:next w:val="Normal"/>
    <w:rsid w:val="00F22857"/>
    <w:pPr>
      <w:ind w:left="1000" w:hanging="200"/>
    </w:pPr>
  </w:style>
  <w:style w:type="paragraph" w:styleId="Index6">
    <w:name w:val="index 6"/>
    <w:basedOn w:val="Normal"/>
    <w:next w:val="Normal"/>
    <w:rsid w:val="00F22857"/>
    <w:pPr>
      <w:ind w:left="1200" w:hanging="200"/>
    </w:pPr>
  </w:style>
  <w:style w:type="paragraph" w:styleId="Index7">
    <w:name w:val="index 7"/>
    <w:basedOn w:val="Normal"/>
    <w:next w:val="Normal"/>
    <w:rsid w:val="00F22857"/>
    <w:pPr>
      <w:ind w:left="1400" w:hanging="200"/>
    </w:pPr>
  </w:style>
  <w:style w:type="paragraph" w:styleId="Index8">
    <w:name w:val="index 8"/>
    <w:basedOn w:val="Normal"/>
    <w:next w:val="Normal"/>
    <w:rsid w:val="00F22857"/>
    <w:pPr>
      <w:ind w:left="1600" w:hanging="200"/>
    </w:pPr>
  </w:style>
  <w:style w:type="paragraph" w:styleId="Index9">
    <w:name w:val="index 9"/>
    <w:basedOn w:val="Normal"/>
    <w:next w:val="Normal"/>
    <w:rsid w:val="00F22857"/>
    <w:pPr>
      <w:ind w:left="1800" w:hanging="200"/>
    </w:pPr>
  </w:style>
  <w:style w:type="paragraph" w:styleId="IndexHeading">
    <w:name w:val="index heading"/>
    <w:basedOn w:val="Normal"/>
    <w:next w:val="Index1"/>
    <w:rsid w:val="00F22857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285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2857"/>
    <w:rPr>
      <w:rFonts w:ascii="Arial" w:hAnsi="Arial"/>
      <w:b/>
      <w:bCs/>
      <w:i/>
      <w:iCs/>
      <w:color w:val="4F81BD" w:themeColor="accent1"/>
      <w:lang w:eastAsia="en-US"/>
    </w:rPr>
  </w:style>
  <w:style w:type="paragraph" w:styleId="List">
    <w:name w:val="List"/>
    <w:basedOn w:val="Normal"/>
    <w:rsid w:val="00F22857"/>
    <w:pPr>
      <w:ind w:left="283" w:hanging="283"/>
      <w:contextualSpacing/>
    </w:pPr>
  </w:style>
  <w:style w:type="paragraph" w:styleId="List2">
    <w:name w:val="List 2"/>
    <w:basedOn w:val="Normal"/>
    <w:rsid w:val="00F22857"/>
    <w:pPr>
      <w:ind w:left="566" w:hanging="283"/>
      <w:contextualSpacing/>
    </w:pPr>
  </w:style>
  <w:style w:type="paragraph" w:styleId="List3">
    <w:name w:val="List 3"/>
    <w:basedOn w:val="Normal"/>
    <w:rsid w:val="00F22857"/>
    <w:pPr>
      <w:ind w:left="849" w:hanging="283"/>
      <w:contextualSpacing/>
    </w:pPr>
  </w:style>
  <w:style w:type="paragraph" w:styleId="List4">
    <w:name w:val="List 4"/>
    <w:basedOn w:val="Normal"/>
    <w:rsid w:val="00F22857"/>
    <w:pPr>
      <w:ind w:left="1132" w:hanging="283"/>
      <w:contextualSpacing/>
    </w:pPr>
  </w:style>
  <w:style w:type="paragraph" w:styleId="List5">
    <w:name w:val="List 5"/>
    <w:basedOn w:val="Normal"/>
    <w:rsid w:val="00F22857"/>
    <w:pPr>
      <w:ind w:left="1415" w:hanging="283"/>
      <w:contextualSpacing/>
    </w:pPr>
  </w:style>
  <w:style w:type="paragraph" w:styleId="ListBullet">
    <w:name w:val="List Bullet"/>
    <w:basedOn w:val="Normal"/>
    <w:rsid w:val="00F22857"/>
    <w:pPr>
      <w:numPr>
        <w:numId w:val="21"/>
      </w:numPr>
      <w:contextualSpacing/>
    </w:pPr>
  </w:style>
  <w:style w:type="paragraph" w:styleId="ListBullet2">
    <w:name w:val="List Bullet 2"/>
    <w:basedOn w:val="Normal"/>
    <w:rsid w:val="00F22857"/>
    <w:pPr>
      <w:numPr>
        <w:numId w:val="22"/>
      </w:numPr>
      <w:contextualSpacing/>
    </w:pPr>
  </w:style>
  <w:style w:type="paragraph" w:styleId="ListBullet3">
    <w:name w:val="List Bullet 3"/>
    <w:basedOn w:val="Normal"/>
    <w:rsid w:val="00F22857"/>
    <w:pPr>
      <w:numPr>
        <w:numId w:val="23"/>
      </w:numPr>
      <w:contextualSpacing/>
    </w:pPr>
  </w:style>
  <w:style w:type="paragraph" w:styleId="ListBullet4">
    <w:name w:val="List Bullet 4"/>
    <w:basedOn w:val="Normal"/>
    <w:rsid w:val="00F22857"/>
    <w:pPr>
      <w:numPr>
        <w:numId w:val="24"/>
      </w:numPr>
      <w:contextualSpacing/>
    </w:pPr>
  </w:style>
  <w:style w:type="paragraph" w:styleId="ListBullet5">
    <w:name w:val="List Bullet 5"/>
    <w:basedOn w:val="Normal"/>
    <w:rsid w:val="00F22857"/>
    <w:pPr>
      <w:numPr>
        <w:numId w:val="25"/>
      </w:numPr>
      <w:contextualSpacing/>
    </w:pPr>
  </w:style>
  <w:style w:type="paragraph" w:styleId="ListContinue">
    <w:name w:val="List Continue"/>
    <w:basedOn w:val="Normal"/>
    <w:rsid w:val="00F22857"/>
    <w:pPr>
      <w:spacing w:after="120"/>
      <w:ind w:left="283"/>
      <w:contextualSpacing/>
    </w:pPr>
  </w:style>
  <w:style w:type="paragraph" w:styleId="ListContinue2">
    <w:name w:val="List Continue 2"/>
    <w:basedOn w:val="Normal"/>
    <w:rsid w:val="00F22857"/>
    <w:pPr>
      <w:spacing w:after="120"/>
      <w:ind w:left="566"/>
      <w:contextualSpacing/>
    </w:pPr>
  </w:style>
  <w:style w:type="paragraph" w:styleId="ListContinue3">
    <w:name w:val="List Continue 3"/>
    <w:basedOn w:val="Normal"/>
    <w:rsid w:val="00F22857"/>
    <w:pPr>
      <w:spacing w:after="120"/>
      <w:ind w:left="849"/>
      <w:contextualSpacing/>
    </w:pPr>
  </w:style>
  <w:style w:type="paragraph" w:styleId="ListContinue4">
    <w:name w:val="List Continue 4"/>
    <w:basedOn w:val="Normal"/>
    <w:rsid w:val="00F22857"/>
    <w:pPr>
      <w:spacing w:after="120"/>
      <w:ind w:left="1132"/>
      <w:contextualSpacing/>
    </w:pPr>
  </w:style>
  <w:style w:type="paragraph" w:styleId="ListContinue5">
    <w:name w:val="List Continue 5"/>
    <w:basedOn w:val="Normal"/>
    <w:rsid w:val="00F22857"/>
    <w:pPr>
      <w:spacing w:after="120"/>
      <w:ind w:left="1415"/>
      <w:contextualSpacing/>
    </w:pPr>
  </w:style>
  <w:style w:type="paragraph" w:styleId="ListNumber">
    <w:name w:val="List Number"/>
    <w:basedOn w:val="Normal"/>
    <w:rsid w:val="00F22857"/>
    <w:pPr>
      <w:numPr>
        <w:numId w:val="26"/>
      </w:numPr>
      <w:contextualSpacing/>
    </w:pPr>
  </w:style>
  <w:style w:type="paragraph" w:styleId="ListNumber2">
    <w:name w:val="List Number 2"/>
    <w:basedOn w:val="Normal"/>
    <w:rsid w:val="00F22857"/>
    <w:pPr>
      <w:numPr>
        <w:numId w:val="27"/>
      </w:numPr>
      <w:contextualSpacing/>
    </w:pPr>
  </w:style>
  <w:style w:type="paragraph" w:styleId="ListNumber3">
    <w:name w:val="List Number 3"/>
    <w:basedOn w:val="Normal"/>
    <w:rsid w:val="00F22857"/>
    <w:pPr>
      <w:numPr>
        <w:numId w:val="28"/>
      </w:numPr>
      <w:contextualSpacing/>
    </w:pPr>
  </w:style>
  <w:style w:type="paragraph" w:styleId="ListNumber4">
    <w:name w:val="List Number 4"/>
    <w:basedOn w:val="Normal"/>
    <w:rsid w:val="00F22857"/>
    <w:pPr>
      <w:numPr>
        <w:numId w:val="29"/>
      </w:numPr>
      <w:contextualSpacing/>
    </w:pPr>
  </w:style>
  <w:style w:type="paragraph" w:styleId="ListNumber5">
    <w:name w:val="List Number 5"/>
    <w:basedOn w:val="Normal"/>
    <w:rsid w:val="00F22857"/>
    <w:pPr>
      <w:numPr>
        <w:numId w:val="30"/>
      </w:numPr>
      <w:contextualSpacing/>
    </w:pPr>
  </w:style>
  <w:style w:type="paragraph" w:styleId="ListParagraph">
    <w:name w:val="List Paragraph"/>
    <w:basedOn w:val="Normal"/>
    <w:uiPriority w:val="34"/>
    <w:qFormat/>
    <w:rsid w:val="00F22857"/>
    <w:pPr>
      <w:ind w:left="720"/>
      <w:contextualSpacing/>
    </w:pPr>
  </w:style>
  <w:style w:type="paragraph" w:styleId="MacroText">
    <w:name w:val="macro"/>
    <w:link w:val="MacroTextChar"/>
    <w:rsid w:val="00F2285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lang w:eastAsia="en-US"/>
    </w:rPr>
  </w:style>
  <w:style w:type="character" w:customStyle="1" w:styleId="MacroTextChar">
    <w:name w:val="Macro Text Char"/>
    <w:basedOn w:val="DefaultParagraphFont"/>
    <w:link w:val="MacroText"/>
    <w:rsid w:val="00F22857"/>
    <w:rPr>
      <w:rFonts w:ascii="Consolas" w:hAnsi="Consolas"/>
      <w:lang w:eastAsia="en-US"/>
    </w:rPr>
  </w:style>
  <w:style w:type="paragraph" w:styleId="MessageHeader">
    <w:name w:val="Message Header"/>
    <w:basedOn w:val="Normal"/>
    <w:link w:val="MessageHeaderChar"/>
    <w:rsid w:val="00F2285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22857"/>
    <w:rPr>
      <w:rFonts w:asciiTheme="majorHAnsi" w:eastAsiaTheme="majorEastAsia" w:hAnsiTheme="majorHAnsi" w:cstheme="majorBidi"/>
      <w:sz w:val="24"/>
      <w:szCs w:val="24"/>
      <w:shd w:val="pct20" w:color="auto" w:fill="auto"/>
      <w:lang w:eastAsia="en-US"/>
    </w:rPr>
  </w:style>
  <w:style w:type="paragraph" w:styleId="NoSpacing">
    <w:name w:val="No Spacing"/>
    <w:uiPriority w:val="1"/>
    <w:qFormat/>
    <w:rsid w:val="00F22857"/>
    <w:rPr>
      <w:rFonts w:ascii="Arial" w:hAnsi="Arial"/>
      <w:lang w:eastAsia="en-US"/>
    </w:rPr>
  </w:style>
  <w:style w:type="paragraph" w:styleId="NormalWeb">
    <w:name w:val="Normal (Web)"/>
    <w:basedOn w:val="Normal"/>
    <w:rsid w:val="00F22857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rsid w:val="00F22857"/>
    <w:pPr>
      <w:ind w:left="708"/>
    </w:pPr>
  </w:style>
  <w:style w:type="paragraph" w:styleId="NoteHeading">
    <w:name w:val="Note Heading"/>
    <w:basedOn w:val="Normal"/>
    <w:next w:val="Normal"/>
    <w:link w:val="NoteHeadingChar"/>
    <w:rsid w:val="00F22857"/>
  </w:style>
  <w:style w:type="character" w:customStyle="1" w:styleId="NoteHeadingChar">
    <w:name w:val="Note Heading Char"/>
    <w:basedOn w:val="DefaultParagraphFont"/>
    <w:link w:val="NoteHeading"/>
    <w:rsid w:val="00F22857"/>
    <w:rPr>
      <w:rFonts w:ascii="Arial" w:hAnsi="Arial"/>
      <w:lang w:eastAsia="en-US"/>
    </w:rPr>
  </w:style>
  <w:style w:type="paragraph" w:styleId="PlainText">
    <w:name w:val="Plain Text"/>
    <w:basedOn w:val="Normal"/>
    <w:link w:val="PlainTextChar"/>
    <w:rsid w:val="00F22857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22857"/>
    <w:rPr>
      <w:rFonts w:ascii="Consolas" w:hAnsi="Consolas"/>
      <w:sz w:val="21"/>
      <w:szCs w:val="21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F2285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22857"/>
    <w:rPr>
      <w:rFonts w:ascii="Arial" w:hAnsi="Arial"/>
      <w:i/>
      <w:iCs/>
      <w:color w:val="000000" w:themeColor="text1"/>
      <w:lang w:eastAsia="en-US"/>
    </w:rPr>
  </w:style>
  <w:style w:type="paragraph" w:styleId="Salutation">
    <w:name w:val="Salutation"/>
    <w:basedOn w:val="Normal"/>
    <w:next w:val="Normal"/>
    <w:link w:val="SalutationChar"/>
    <w:rsid w:val="00F22857"/>
  </w:style>
  <w:style w:type="character" w:customStyle="1" w:styleId="SalutationChar">
    <w:name w:val="Salutation Char"/>
    <w:basedOn w:val="DefaultParagraphFont"/>
    <w:link w:val="Salutation"/>
    <w:rsid w:val="00F22857"/>
    <w:rPr>
      <w:rFonts w:ascii="Arial" w:hAnsi="Arial"/>
      <w:lang w:eastAsia="en-US"/>
    </w:rPr>
  </w:style>
  <w:style w:type="paragraph" w:styleId="Signature">
    <w:name w:val="Signature"/>
    <w:basedOn w:val="Normal"/>
    <w:link w:val="SignatureChar"/>
    <w:rsid w:val="00F22857"/>
    <w:pPr>
      <w:ind w:left="4252"/>
    </w:pPr>
  </w:style>
  <w:style w:type="character" w:customStyle="1" w:styleId="SignatureChar">
    <w:name w:val="Signature Char"/>
    <w:basedOn w:val="DefaultParagraphFont"/>
    <w:link w:val="Signature"/>
    <w:rsid w:val="00F22857"/>
    <w:rPr>
      <w:rFonts w:ascii="Arial" w:hAnsi="Arial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F2285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F2285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TableofAuthorities">
    <w:name w:val="table of authorities"/>
    <w:basedOn w:val="Normal"/>
    <w:next w:val="Normal"/>
    <w:rsid w:val="00F22857"/>
    <w:pPr>
      <w:ind w:left="200" w:hanging="200"/>
    </w:pPr>
  </w:style>
  <w:style w:type="paragraph" w:styleId="TableofFigures">
    <w:name w:val="table of figures"/>
    <w:basedOn w:val="Normal"/>
    <w:next w:val="Normal"/>
    <w:rsid w:val="00F22857"/>
  </w:style>
  <w:style w:type="paragraph" w:styleId="Title">
    <w:name w:val="Title"/>
    <w:basedOn w:val="Normal"/>
    <w:next w:val="Normal"/>
    <w:link w:val="TitleChar"/>
    <w:qFormat/>
    <w:rsid w:val="00F228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F2285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TOC1">
    <w:name w:val="toc 1"/>
    <w:basedOn w:val="Normal"/>
    <w:next w:val="Normal"/>
    <w:rsid w:val="00F22857"/>
    <w:pPr>
      <w:spacing w:after="100"/>
    </w:pPr>
  </w:style>
  <w:style w:type="paragraph" w:styleId="TOC2">
    <w:name w:val="toc 2"/>
    <w:basedOn w:val="Normal"/>
    <w:next w:val="Normal"/>
    <w:rsid w:val="00F22857"/>
    <w:pPr>
      <w:spacing w:after="100"/>
      <w:ind w:left="200"/>
    </w:pPr>
  </w:style>
  <w:style w:type="paragraph" w:styleId="TOC3">
    <w:name w:val="toc 3"/>
    <w:basedOn w:val="Normal"/>
    <w:next w:val="Normal"/>
    <w:rsid w:val="00F22857"/>
    <w:pPr>
      <w:spacing w:after="100"/>
      <w:ind w:left="400"/>
    </w:pPr>
  </w:style>
  <w:style w:type="paragraph" w:styleId="TOC4">
    <w:name w:val="toc 4"/>
    <w:basedOn w:val="Normal"/>
    <w:next w:val="Normal"/>
    <w:rsid w:val="00F22857"/>
    <w:pPr>
      <w:spacing w:after="100"/>
      <w:ind w:left="600"/>
    </w:pPr>
  </w:style>
  <w:style w:type="paragraph" w:styleId="TOC5">
    <w:name w:val="toc 5"/>
    <w:basedOn w:val="Normal"/>
    <w:next w:val="Normal"/>
    <w:rsid w:val="00F22857"/>
    <w:pPr>
      <w:spacing w:after="100"/>
      <w:ind w:left="800"/>
    </w:pPr>
  </w:style>
  <w:style w:type="paragraph" w:styleId="TOC6">
    <w:name w:val="toc 6"/>
    <w:basedOn w:val="Normal"/>
    <w:next w:val="Normal"/>
    <w:rsid w:val="00F22857"/>
    <w:pPr>
      <w:spacing w:after="100"/>
      <w:ind w:left="1000"/>
    </w:pPr>
  </w:style>
  <w:style w:type="paragraph" w:styleId="TOC7">
    <w:name w:val="toc 7"/>
    <w:basedOn w:val="Normal"/>
    <w:next w:val="Normal"/>
    <w:rsid w:val="00F22857"/>
    <w:pPr>
      <w:spacing w:after="100"/>
      <w:ind w:left="1200"/>
    </w:pPr>
  </w:style>
  <w:style w:type="paragraph" w:styleId="TOC8">
    <w:name w:val="toc 8"/>
    <w:basedOn w:val="Normal"/>
    <w:next w:val="Normal"/>
    <w:rsid w:val="00F22857"/>
    <w:pPr>
      <w:spacing w:after="100"/>
      <w:ind w:left="14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22857"/>
    <w:pPr>
      <w:keepLines/>
      <w:spacing w:before="480" w:after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Neosys\NeoArc\Templates\Pogodba1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Pogodba1an.dotx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NLB d.d.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student02</dc:creator>
  <cp:lastModifiedBy>Matej Mihelič</cp:lastModifiedBy>
  <cp:revision>2</cp:revision>
  <dcterms:created xsi:type="dcterms:W3CDTF">2013-09-16T13:42:00Z</dcterms:created>
  <dcterms:modified xsi:type="dcterms:W3CDTF">2013-09-16T13:42:00Z</dcterms:modified>
</cp:coreProperties>
</file>