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ED296" w14:textId="77777777" w:rsidR="00C1775A" w:rsidRDefault="00C1775A">
      <w:pPr>
        <w:tabs>
          <w:tab w:val="left" w:pos="1701"/>
          <w:tab w:val="left" w:pos="4820"/>
          <w:tab w:val="left" w:pos="5387"/>
        </w:tabs>
        <w:rPr>
          <w:rFonts w:cs="Arial"/>
          <w:sz w:val="18"/>
          <w:szCs w:val="18"/>
          <w:lang w:val="fr-CH"/>
        </w:rPr>
      </w:pPr>
    </w:p>
    <w:p w14:paraId="51C1ABBE" w14:textId="77777777" w:rsidR="00C1775A" w:rsidRDefault="00C1775A">
      <w:pPr>
        <w:tabs>
          <w:tab w:val="left" w:pos="1701"/>
          <w:tab w:val="left" w:pos="4820"/>
          <w:tab w:val="left" w:pos="5387"/>
        </w:tabs>
        <w:rPr>
          <w:rFonts w:ascii="DejaVu Sans" w:hAnsi="DejaVu Sans" w:cs="Arial"/>
          <w:sz w:val="18"/>
          <w:szCs w:val="18"/>
        </w:rPr>
      </w:pPr>
    </w:p>
    <w:p w14:paraId="1D6A6CB0" w14:textId="076F5B54" w:rsidR="00C1775A" w:rsidRDefault="008E5F97">
      <w:pPr>
        <w:tabs>
          <w:tab w:val="left" w:pos="1701"/>
          <w:tab w:val="left" w:pos="4820"/>
          <w:tab w:val="left" w:pos="5387"/>
        </w:tabs>
        <w:rPr>
          <w:rFonts w:ascii="DejaVu Sans" w:hAnsi="DejaVu Sans" w:cs="Arial"/>
          <w:b/>
          <w:bCs/>
          <w:sz w:val="18"/>
          <w:szCs w:val="18"/>
        </w:rPr>
      </w:pPr>
      <w:r>
        <w:rPr>
          <w:rFonts w:ascii="DejaVu Sans" w:hAnsi="DejaVu Sans" w:cs="Arial"/>
          <w:b/>
          <w:bCs/>
          <w:sz w:val="18"/>
          <w:szCs w:val="18"/>
        </w:rPr>
        <w:t>Last paragraph should be DejaVu Sans, as in Word</w:t>
      </w:r>
      <w:bookmarkStart w:id="0" w:name="_GoBack"/>
      <w:bookmarkEnd w:id="0"/>
    </w:p>
    <w:p w14:paraId="16D87003" w14:textId="77777777" w:rsidR="00C1775A" w:rsidRDefault="00C1775A">
      <w:pPr>
        <w:tabs>
          <w:tab w:val="left" w:pos="1701"/>
          <w:tab w:val="left" w:pos="4820"/>
          <w:tab w:val="left" w:pos="5387"/>
        </w:tabs>
        <w:rPr>
          <w:rFonts w:ascii="DejaVu Sans" w:hAnsi="DejaVu Sans"/>
          <w:sz w:val="18"/>
          <w:szCs w:val="18"/>
        </w:rPr>
      </w:pPr>
    </w:p>
    <w:sectPr w:rsidR="00C1775A">
      <w:headerReference w:type="default" r:id="rId7"/>
      <w:pgSz w:w="11906" w:h="16838"/>
      <w:pgMar w:top="1417" w:right="1417" w:bottom="1134" w:left="1417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254EB" w14:textId="77777777" w:rsidR="005C432B" w:rsidRDefault="005C432B">
      <w:r>
        <w:separator/>
      </w:r>
    </w:p>
  </w:endnote>
  <w:endnote w:type="continuationSeparator" w:id="0">
    <w:p w14:paraId="33E06AAE" w14:textId="77777777" w:rsidR="005C432B" w:rsidRDefault="005C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B1693" w14:textId="77777777" w:rsidR="005C432B" w:rsidRDefault="005C432B">
      <w:r>
        <w:separator/>
      </w:r>
    </w:p>
  </w:footnote>
  <w:footnote w:type="continuationSeparator" w:id="0">
    <w:p w14:paraId="2D47AF67" w14:textId="77777777" w:rsidR="005C432B" w:rsidRDefault="005C4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B1425" w14:textId="77777777" w:rsidR="00C1775A" w:rsidRDefault="00C177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75A"/>
    <w:rsid w:val="00314DD1"/>
    <w:rsid w:val="005C432B"/>
    <w:rsid w:val="008E5F97"/>
    <w:rsid w:val="00A20EF9"/>
    <w:rsid w:val="00B52F18"/>
    <w:rsid w:val="00C1775A"/>
    <w:rsid w:val="00E0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74319"/>
  <w15:docId w15:val="{F8FC1A92-A42A-4E4D-9E99-FCAA7862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C5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91550A"/>
    <w:pPr>
      <w:keepNext/>
      <w:tabs>
        <w:tab w:val="left" w:pos="709"/>
        <w:tab w:val="left" w:pos="5387"/>
      </w:tabs>
      <w:overflowPunct w:val="0"/>
      <w:jc w:val="both"/>
      <w:textAlignment w:val="baseline"/>
      <w:outlineLvl w:val="3"/>
    </w:pPr>
    <w:rPr>
      <w:rFonts w:ascii="Arial" w:hAnsi="Arial"/>
      <w:b/>
      <w:b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qFormat/>
    <w:rsid w:val="0091550A"/>
    <w:rPr>
      <w:rFonts w:ascii="Arial" w:eastAsia="Times New Roman" w:hAnsi="Arial" w:cs="Times New Roman"/>
      <w:b/>
      <w:bCs/>
      <w:szCs w:val="20"/>
      <w:lang w:eastAsia="de-DE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91550A"/>
    <w:rPr>
      <w:rFonts w:ascii="Arial" w:eastAsia="Times New Roman" w:hAnsi="Arial" w:cs="Times New Roman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1550A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1550A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1550A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E139EA"/>
    <w:rPr>
      <w:sz w:val="16"/>
      <w:szCs w:val="16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E139EA"/>
    <w:rPr>
      <w:sz w:val="20"/>
      <w:szCs w:val="20"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E139EA"/>
    <w:rPr>
      <w:b/>
      <w:bCs/>
      <w:sz w:val="20"/>
      <w:szCs w:val="20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E139EA"/>
    <w:rPr>
      <w:rFonts w:ascii="Tahoma" w:hAnsi="Tahoma" w:cs="Tahoma"/>
      <w:sz w:val="16"/>
      <w:szCs w:val="16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6E0FDA"/>
    <w:rPr>
      <w:vertAlign w:val="superscript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sid w:val="006E0FDA"/>
    <w:rPr>
      <w:vertAlign w:val="superscript"/>
    </w:r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BodyTextIndent">
    <w:name w:val="Body Text Indent"/>
    <w:basedOn w:val="Normal"/>
    <w:link w:val="BodyTextIndentChar"/>
    <w:semiHidden/>
    <w:rsid w:val="0091550A"/>
    <w:pPr>
      <w:tabs>
        <w:tab w:val="left" w:pos="709"/>
        <w:tab w:val="left" w:pos="5387"/>
      </w:tabs>
      <w:overflowPunct w:val="0"/>
      <w:ind w:left="708" w:hanging="708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Kopf-undFuzeile">
    <w:name w:val="Kopf- und Fußzeile"/>
    <w:basedOn w:val="Normal"/>
    <w:qFormat/>
  </w:style>
  <w:style w:type="paragraph" w:styleId="Header">
    <w:name w:val="header"/>
    <w:basedOn w:val="Normal"/>
    <w:link w:val="HeaderChar"/>
    <w:uiPriority w:val="99"/>
    <w:rsid w:val="0091550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1550A"/>
    <w:pPr>
      <w:tabs>
        <w:tab w:val="center" w:pos="4536"/>
        <w:tab w:val="right" w:pos="9072"/>
      </w:tabs>
    </w:pPr>
  </w:style>
  <w:style w:type="paragraph" w:styleId="NoSpacing">
    <w:name w:val="No Spacing"/>
    <w:uiPriority w:val="1"/>
    <w:qFormat/>
    <w:rsid w:val="0091550A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1550A"/>
    <w:rPr>
      <w:rFonts w:ascii="Tahoma" w:hAnsi="Tahoma" w:cs="Tahoma"/>
      <w:sz w:val="16"/>
      <w:szCs w:val="16"/>
    </w:rPr>
  </w:style>
  <w:style w:type="paragraph" w:customStyle="1" w:styleId="ListParagraphPHPDOCX">
    <w:name w:val="List Paragraph PHPDOCX"/>
    <w:uiPriority w:val="34"/>
    <w:qFormat/>
    <w:rsid w:val="00DF064E"/>
    <w:pPr>
      <w:spacing w:after="200" w:line="276" w:lineRule="auto"/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E139EA"/>
    <w:pPr>
      <w:spacing w:after="200"/>
    </w:pPr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E139EA"/>
    <w:rPr>
      <w:b/>
      <w:bCs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6E0FDA"/>
    <w:rPr>
      <w:sz w:val="20"/>
      <w:szCs w:val="20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6E0FDA"/>
    <w:rPr>
      <w:sz w:val="20"/>
      <w:szCs w:val="20"/>
    </w:rPr>
  </w:style>
  <w:style w:type="paragraph" w:customStyle="1" w:styleId="Rahmeninhalt">
    <w:name w:val="Rahmeninhalt"/>
    <w:basedOn w:val="Normal"/>
    <w:qFormat/>
  </w:style>
  <w:style w:type="paragraph" w:customStyle="1" w:styleId="TableNormal1">
    <w:name w:val="Table Normal1"/>
    <w:qFormat/>
    <w:pPr>
      <w:spacing w:after="200" w:line="276" w:lineRule="auto"/>
    </w:pPr>
    <w:rPr>
      <w:rFonts w:eastAsia="Cambria Math" w:cs="Times New Roman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4F93B-21A3-4936-B04A-3E6F0E30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Zumbrunn</dc:creator>
  <dc:description/>
  <cp:lastModifiedBy>t</cp:lastModifiedBy>
  <cp:revision>5</cp:revision>
  <cp:lastPrinted>2021-02-24T08:22:00Z</cp:lastPrinted>
  <dcterms:created xsi:type="dcterms:W3CDTF">2023-04-03T10:04:00Z</dcterms:created>
  <dcterms:modified xsi:type="dcterms:W3CDTF">2023-04-03T11:08:00Z</dcterms:modified>
  <dc:language>de-DE</dc:language>
</cp:coreProperties>
</file>