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D01D6" w14:textId="77777777" w:rsidR="006E38D9" w:rsidRDefault="006E38D9" w:rsidP="006E38D9">
      <w:pPr>
        <w:pStyle w:val="21"/>
        <w:tabs>
          <w:tab w:val="left" w:pos="1134"/>
          <w:tab w:val="left" w:pos="5745"/>
        </w:tabs>
        <w:ind w:left="709"/>
        <w:jc w:val="both"/>
      </w:pPr>
    </w:p>
    <w:p w14:paraId="0DEC4F2E" w14:textId="77777777" w:rsidR="006E38D9" w:rsidRPr="00482941" w:rsidRDefault="00383C4F" w:rsidP="006E38D9">
      <w:pPr>
        <w:pStyle w:val="21"/>
        <w:numPr>
          <w:ilvl w:val="2"/>
          <w:numId w:val="34"/>
        </w:numPr>
        <w:tabs>
          <w:tab w:val="left" w:pos="1134"/>
          <w:tab w:val="left" w:pos="5745"/>
        </w:tabs>
        <w:ind w:left="709" w:hanging="709"/>
        <w:jc w:val="both"/>
      </w:pPr>
      <w:bookmarkStart w:id="0" w:name="_Hlk90644836"/>
      <w:r w:rsidRPr="00482941">
        <w:t xml:space="preserve">Сообщать </w:t>
      </w:r>
      <w:r w:rsidRPr="00482941">
        <w:rPr>
          <w:highlight w:val="yellow"/>
        </w:rPr>
        <w:t>непосредственному руководителю</w:t>
      </w:r>
      <w:r w:rsidRPr="00482941">
        <w:t xml:space="preserve"> о выявленных недостатках в пределах своих должностных обязанностей.</w:t>
      </w:r>
    </w:p>
    <w:bookmarkEnd w:id="0"/>
    <w:p w14:paraId="3DA6426C" w14:textId="77777777" w:rsidR="006E38D9" w:rsidRPr="008C0E8E" w:rsidRDefault="006E38D9" w:rsidP="006E38D9">
      <w:pPr>
        <w:pStyle w:val="aff4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14:paraId="2E4EF13E" w14:textId="77777777" w:rsidR="006E38D9" w:rsidRPr="008C0E8E" w:rsidRDefault="00383C4F" w:rsidP="006E38D9">
      <w:pPr>
        <w:pStyle w:val="aff4"/>
        <w:numPr>
          <w:ilvl w:val="2"/>
          <w:numId w:val="34"/>
        </w:numPr>
        <w:spacing w:line="240" w:lineRule="auto"/>
        <w:ind w:left="709" w:hanging="709"/>
        <w:rPr>
          <w:sz w:val="24"/>
          <w:szCs w:val="24"/>
        </w:rPr>
      </w:pPr>
      <w:bookmarkStart w:id="1" w:name="_Hlk90645557"/>
      <w:r w:rsidRPr="008C0E8E">
        <w:rPr>
          <w:sz w:val="24"/>
          <w:szCs w:val="24"/>
        </w:rPr>
        <w:t xml:space="preserve">Немедленно сообщать </w:t>
      </w:r>
      <w:r w:rsidRPr="008C0E8E">
        <w:rPr>
          <w:sz w:val="24"/>
          <w:szCs w:val="24"/>
          <w:highlight w:val="yellow"/>
        </w:rPr>
        <w:t>непосредственному руководителю</w:t>
      </w:r>
      <w:r w:rsidRPr="008C0E8E">
        <w:rPr>
          <w:sz w:val="24"/>
          <w:szCs w:val="24"/>
        </w:rPr>
        <w:t>, а в случае его отсутствия — сотрудникам Службы безопасности о попытках посторонних лиц получить сведения конфиденциального характера</w:t>
      </w:r>
      <w:bookmarkEnd w:id="1"/>
      <w:r w:rsidRPr="008C0E8E">
        <w:rPr>
          <w:sz w:val="24"/>
          <w:szCs w:val="24"/>
        </w:rPr>
        <w:t xml:space="preserve">. </w:t>
      </w:r>
    </w:p>
    <w:p w14:paraId="2589A05B" w14:textId="77777777" w:rsidR="006E38D9" w:rsidRPr="008C0E8E" w:rsidRDefault="006E38D9" w:rsidP="006E38D9">
      <w:pPr>
        <w:pStyle w:val="aff4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bookmarkStart w:id="2" w:name="_GoBack"/>
      <w:bookmarkEnd w:id="2"/>
    </w:p>
    <w:sectPr w:rsidR="006E38D9" w:rsidRPr="008C0E8E" w:rsidSect="006E38D9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851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668ED" w14:textId="77777777" w:rsidR="0063139F" w:rsidRDefault="0063139F">
      <w:pPr>
        <w:spacing w:before="0"/>
      </w:pPr>
      <w:r>
        <w:separator/>
      </w:r>
    </w:p>
  </w:endnote>
  <w:endnote w:type="continuationSeparator" w:id="0">
    <w:p w14:paraId="18D85D18" w14:textId="77777777" w:rsidR="0063139F" w:rsidRDefault="0063139F">
      <w:pPr>
        <w:spacing w:before="0"/>
      </w:pPr>
      <w:r>
        <w:continuationSeparator/>
      </w:r>
    </w:p>
  </w:endnote>
  <w:endnote w:type="continuationNotice" w:id="1">
    <w:p w14:paraId="00B1A439" w14:textId="77777777" w:rsidR="0063139F" w:rsidRDefault="0063139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2D330" w14:textId="77777777" w:rsidR="006E38D9" w:rsidRDefault="00383C4F">
    <w:pPr>
      <w:pStyle w:val="af7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>
      <w:rPr>
        <w:rStyle w:val="af4"/>
        <w:noProof/>
      </w:rPr>
      <w:t>XII</w:t>
    </w:r>
    <w:r>
      <w:rPr>
        <w:rStyle w:val="af4"/>
      </w:rPr>
      <w:fldChar w:fldCharType="end"/>
    </w:r>
  </w:p>
  <w:p w14:paraId="018C8AA5" w14:textId="77777777" w:rsidR="006E38D9" w:rsidRDefault="006E38D9">
    <w:pPr>
      <w:pStyle w:val="af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0198112"/>
      <w:docPartObj>
        <w:docPartGallery w:val="Page Numbers (Bottom of Page)"/>
        <w:docPartUnique/>
      </w:docPartObj>
    </w:sdtPr>
    <w:sdtEndPr/>
    <w:sdtContent>
      <w:p w14:paraId="76D56044" w14:textId="14DF9721" w:rsidR="006E38D9" w:rsidRDefault="00383C4F" w:rsidP="006E38D9">
        <w:pPr>
          <w:pStyle w:val="af7"/>
          <w:spacing w:before="0"/>
          <w:jc w:val="right"/>
        </w:pPr>
        <w:r w:rsidRPr="00FE50F4">
          <w:rPr>
            <w:sz w:val="24"/>
          </w:rPr>
          <w:fldChar w:fldCharType="begin"/>
        </w:r>
        <w:r w:rsidRPr="00FE50F4">
          <w:rPr>
            <w:sz w:val="24"/>
          </w:rPr>
          <w:instrText>PAGE   \* MERGEFORMAT</w:instrText>
        </w:r>
        <w:r w:rsidRPr="00FE50F4">
          <w:rPr>
            <w:sz w:val="24"/>
          </w:rPr>
          <w:fldChar w:fldCharType="separate"/>
        </w:r>
        <w:r w:rsidR="00B50073">
          <w:rPr>
            <w:noProof/>
            <w:sz w:val="24"/>
          </w:rPr>
          <w:t>11</w:t>
        </w:r>
        <w:r w:rsidRPr="00FE50F4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3AC75" w14:textId="77777777" w:rsidR="0063139F" w:rsidRDefault="0063139F">
      <w:pPr>
        <w:spacing w:before="0"/>
      </w:pPr>
      <w:r>
        <w:separator/>
      </w:r>
    </w:p>
  </w:footnote>
  <w:footnote w:type="continuationSeparator" w:id="0">
    <w:p w14:paraId="52226879" w14:textId="77777777" w:rsidR="0063139F" w:rsidRDefault="0063139F">
      <w:pPr>
        <w:spacing w:before="0"/>
      </w:pPr>
      <w:r>
        <w:continuationSeparator/>
      </w:r>
    </w:p>
  </w:footnote>
  <w:footnote w:type="continuationNotice" w:id="1">
    <w:p w14:paraId="0B0CD430" w14:textId="77777777" w:rsidR="0063139F" w:rsidRDefault="0063139F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66024" w14:textId="0A746176" w:rsidR="006E38D9" w:rsidRPr="004539A4" w:rsidRDefault="00383C4F" w:rsidP="005B76AB">
    <w:pPr>
      <w:pStyle w:val="af5"/>
      <w:spacing w:before="0"/>
      <w:ind w:firstLine="0"/>
      <w:jc w:val="right"/>
      <w:rPr>
        <w:sz w:val="24"/>
      </w:rPr>
    </w:pPr>
    <w:r w:rsidRPr="004E7C1E">
      <w:t xml:space="preserve">Должностная инструкция </w:t>
    </w:r>
    <w:r w:rsidR="005B76AB">
      <w:t>Директора по информационным технологиям Службы директора по информационным технология АО «УК ЭФКО»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AB332" w14:textId="77777777" w:rsidR="006E38D9" w:rsidRDefault="006E38D9" w:rsidP="006E38D9">
    <w:pPr>
      <w:pStyle w:val="af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Courier New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91"/>
        </w:tabs>
        <w:ind w:left="1491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851"/>
        </w:tabs>
        <w:ind w:left="185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11"/>
        </w:tabs>
        <w:ind w:left="221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71"/>
        </w:tabs>
        <w:ind w:left="2571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931"/>
        </w:tabs>
        <w:ind w:left="293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91"/>
        </w:tabs>
        <w:ind w:left="329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011"/>
        </w:tabs>
        <w:ind w:left="401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71"/>
        </w:tabs>
        <w:ind w:left="4371" w:hanging="360"/>
      </w:pPr>
      <w:rPr>
        <w:rFonts w:ascii="OpenSymbol" w:hAnsi="OpenSymbol" w:cs="OpenSymbol"/>
      </w:rPr>
    </w:lvl>
  </w:abstractNum>
  <w:abstractNum w:abstractNumId="2" w15:restartNumberingAfterBreak="0">
    <w:nsid w:val="00000009"/>
    <w:multiLevelType w:val="multi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C"/>
    <w:multiLevelType w:val="multilevel"/>
    <w:tmpl w:val="0000000C"/>
    <w:name w:val="WW8Num17"/>
    <w:lvl w:ilvl="0">
      <w:start w:val="8"/>
      <w:numFmt w:val="decimal"/>
      <w:lvlText w:val="%1"/>
      <w:lvlJc w:val="left"/>
      <w:pPr>
        <w:tabs>
          <w:tab w:val="num" w:pos="0"/>
        </w:tabs>
        <w:ind w:left="780" w:hanging="78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00" w:hanging="780"/>
      </w:pPr>
    </w:lvl>
    <w:lvl w:ilvl="2">
      <w:start w:val="11"/>
      <w:numFmt w:val="decimal"/>
      <w:lvlText w:val="%1.%2.%3"/>
      <w:lvlJc w:val="left"/>
      <w:pPr>
        <w:tabs>
          <w:tab w:val="num" w:pos="0"/>
        </w:tabs>
        <w:ind w:left="1020" w:hanging="7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40" w:hanging="7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5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760" w:hanging="1800"/>
      </w:pPr>
    </w:lvl>
  </w:abstractNum>
  <w:abstractNum w:abstractNumId="4" w15:restartNumberingAfterBreak="0">
    <w:nsid w:val="0000000D"/>
    <w:multiLevelType w:val="multilevel"/>
    <w:tmpl w:val="0000000D"/>
    <w:name w:val="WW8Num18"/>
    <w:lvl w:ilvl="0">
      <w:start w:val="8"/>
      <w:numFmt w:val="decimal"/>
      <w:lvlText w:val="%1"/>
      <w:lvlJc w:val="left"/>
      <w:pPr>
        <w:tabs>
          <w:tab w:val="num" w:pos="0"/>
        </w:tabs>
        <w:ind w:left="660" w:hanging="6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50" w:hanging="660"/>
      </w:pPr>
    </w:lvl>
    <w:lvl w:ilvl="2">
      <w:start w:val="9"/>
      <w:numFmt w:val="decimal"/>
      <w:lvlText w:val="%1.%2.%3"/>
      <w:lvlJc w:val="left"/>
      <w:pPr>
        <w:tabs>
          <w:tab w:val="num" w:pos="0"/>
        </w:tabs>
        <w:ind w:left="11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29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03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77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320" w:hanging="1800"/>
      </w:pPr>
    </w:lvl>
  </w:abstractNum>
  <w:abstractNum w:abstractNumId="5" w15:restartNumberingAfterBreak="0">
    <w:nsid w:val="00000010"/>
    <w:multiLevelType w:val="multilevel"/>
    <w:tmpl w:val="00000010"/>
    <w:name w:val="WW8Num22"/>
    <w:lvl w:ilvl="0">
      <w:start w:val="8"/>
      <w:numFmt w:val="decimal"/>
      <w:lvlText w:val="%1"/>
      <w:lvlJc w:val="left"/>
      <w:pPr>
        <w:tabs>
          <w:tab w:val="num" w:pos="0"/>
        </w:tabs>
        <w:ind w:left="780" w:hanging="78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00" w:hanging="780"/>
      </w:pPr>
    </w:lvl>
    <w:lvl w:ilvl="2">
      <w:start w:val="10"/>
      <w:numFmt w:val="decimal"/>
      <w:lvlText w:val="%1.%2.%3"/>
      <w:lvlJc w:val="left"/>
      <w:pPr>
        <w:tabs>
          <w:tab w:val="num" w:pos="0"/>
        </w:tabs>
        <w:ind w:left="1020" w:hanging="7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40" w:hanging="7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5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760" w:hanging="1800"/>
      </w:pPr>
    </w:lvl>
  </w:abstractNum>
  <w:abstractNum w:abstractNumId="6" w15:restartNumberingAfterBreak="0">
    <w:nsid w:val="02F112FE"/>
    <w:multiLevelType w:val="hybridMultilevel"/>
    <w:tmpl w:val="9ED26DC4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478847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32A0FFA"/>
    <w:multiLevelType w:val="multilevel"/>
    <w:tmpl w:val="3EAE139E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84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8" w15:restartNumberingAfterBreak="0">
    <w:nsid w:val="06273248"/>
    <w:multiLevelType w:val="hybridMultilevel"/>
    <w:tmpl w:val="5FB29A06"/>
    <w:lvl w:ilvl="0" w:tplc="034A69A0">
      <w:start w:val="1"/>
      <w:numFmt w:val="bullet"/>
      <w:pStyle w:val="a"/>
      <w:lvlText w:val=""/>
      <w:lvlJc w:val="left"/>
      <w:pPr>
        <w:ind w:left="1162" w:hanging="360"/>
      </w:pPr>
      <w:rPr>
        <w:rFonts w:ascii="Symbol" w:hAnsi="Symbol" w:hint="default"/>
      </w:rPr>
    </w:lvl>
    <w:lvl w:ilvl="1" w:tplc="A13E35F2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DFA6E48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3F8EB8D4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1D4C7092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D049D64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859C31C6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D534B868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F6CA3A6C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9" w15:restartNumberingAfterBreak="0">
    <w:nsid w:val="064E1451"/>
    <w:multiLevelType w:val="multilevel"/>
    <w:tmpl w:val="86A286BA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auto"/>
      </w:rPr>
    </w:lvl>
    <w:lvl w:ilvl="1">
      <w:start w:val="1"/>
      <w:numFmt w:val="decimal"/>
      <w:pStyle w:val="a0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08497AD1"/>
    <w:multiLevelType w:val="multilevel"/>
    <w:tmpl w:val="D9260C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8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8"/>
      </w:rPr>
    </w:lvl>
  </w:abstractNum>
  <w:abstractNum w:abstractNumId="11" w15:restartNumberingAfterBreak="0">
    <w:nsid w:val="0A3F35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B235D0C"/>
    <w:multiLevelType w:val="multilevel"/>
    <w:tmpl w:val="D29E79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3" w15:restartNumberingAfterBreak="0">
    <w:nsid w:val="0E980A2C"/>
    <w:multiLevelType w:val="multilevel"/>
    <w:tmpl w:val="6CEE57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0874DD0"/>
    <w:multiLevelType w:val="multilevel"/>
    <w:tmpl w:val="F3CEBF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  <w:sz w:val="28"/>
      </w:rPr>
    </w:lvl>
    <w:lvl w:ilvl="1">
      <w:start w:val="1"/>
      <w:numFmt w:val="decimal"/>
      <w:pStyle w:val="heading2Header2"/>
      <w:isLgl/>
      <w:lvlText w:val="%1.%2."/>
      <w:lvlJc w:val="left"/>
      <w:pPr>
        <w:tabs>
          <w:tab w:val="num" w:pos="1193"/>
        </w:tabs>
        <w:ind w:left="1193" w:hanging="360"/>
      </w:pPr>
      <w:rPr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666"/>
        </w:tabs>
        <w:ind w:left="16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79"/>
        </w:tabs>
        <w:ind w:left="17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52"/>
        </w:tabs>
        <w:ind w:left="22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65"/>
        </w:tabs>
        <w:ind w:left="23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38"/>
        </w:tabs>
        <w:ind w:left="28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51"/>
        </w:tabs>
        <w:ind w:left="29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4"/>
        </w:tabs>
        <w:ind w:left="3424" w:hanging="1800"/>
      </w:pPr>
      <w:rPr>
        <w:rFonts w:hint="default"/>
      </w:rPr>
    </w:lvl>
  </w:abstractNum>
  <w:abstractNum w:abstractNumId="15" w15:restartNumberingAfterBreak="0">
    <w:nsid w:val="17E85D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8577156"/>
    <w:multiLevelType w:val="multilevel"/>
    <w:tmpl w:val="E090BA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18693BEE"/>
    <w:multiLevelType w:val="hybridMultilevel"/>
    <w:tmpl w:val="B63C9722"/>
    <w:lvl w:ilvl="0" w:tplc="F496C1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EC33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9A13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7073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705B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5ED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76F4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98E2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9838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21632C"/>
    <w:multiLevelType w:val="multilevel"/>
    <w:tmpl w:val="584274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1770522"/>
    <w:multiLevelType w:val="multilevel"/>
    <w:tmpl w:val="029A40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2344E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2FE2B8D"/>
    <w:multiLevelType w:val="hybridMultilevel"/>
    <w:tmpl w:val="0B0AEE08"/>
    <w:lvl w:ilvl="0" w:tplc="AE0A6804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C706E6BC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616863A4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F46C5AC0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DEE6ACD6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3B5E0CC4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68A2380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2C6A473C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5CA24D08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22" w15:restartNumberingAfterBreak="0">
    <w:nsid w:val="248E08F5"/>
    <w:multiLevelType w:val="multilevel"/>
    <w:tmpl w:val="6A84E1DA"/>
    <w:lvl w:ilvl="0">
      <w:start w:val="1"/>
      <w:numFmt w:val="decimal"/>
      <w:pStyle w:val="a1"/>
      <w:suff w:val="space"/>
      <w:lvlText w:val="%1"/>
      <w:lvlJc w:val="left"/>
      <w:pPr>
        <w:ind w:left="709" w:firstLine="0"/>
      </w:pPr>
      <w:rPr>
        <w:rFonts w:hint="default"/>
        <w:sz w:val="24"/>
        <w:szCs w:val="24"/>
      </w:rPr>
    </w:lvl>
    <w:lvl w:ilvl="1">
      <w:start w:val="1"/>
      <w:numFmt w:val="decimal"/>
      <w:pStyle w:val="a2"/>
      <w:suff w:val="space"/>
      <w:lvlText w:val="%1.%2"/>
      <w:lvlJc w:val="left"/>
      <w:pPr>
        <w:ind w:left="709" w:firstLine="0"/>
      </w:pPr>
      <w:rPr>
        <w:rFonts w:hint="default"/>
      </w:rPr>
    </w:lvl>
    <w:lvl w:ilvl="2">
      <w:start w:val="1"/>
      <w:numFmt w:val="decimal"/>
      <w:pStyle w:val="a3"/>
      <w:suff w:val="space"/>
      <w:lvlText w:val="%1.%2.%3"/>
      <w:lvlJc w:val="left"/>
      <w:pPr>
        <w:ind w:left="709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09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09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09" w:firstLine="0"/>
      </w:pPr>
      <w:rPr>
        <w:rFonts w:hint="default"/>
      </w:rPr>
    </w:lvl>
  </w:abstractNum>
  <w:abstractNum w:abstractNumId="23" w15:restartNumberingAfterBreak="0">
    <w:nsid w:val="24E51677"/>
    <w:multiLevelType w:val="hybridMultilevel"/>
    <w:tmpl w:val="FC7E0A12"/>
    <w:lvl w:ilvl="0" w:tplc="4B6493F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CEA6E5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CC25E9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DAE38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A2A3F7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8644D5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E6898C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C2494B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7EC392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6D337D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A106556"/>
    <w:multiLevelType w:val="multilevel"/>
    <w:tmpl w:val="125EF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bullet"/>
      <w:pStyle w:val="a4"/>
      <w:lvlText w:val=""/>
      <w:lvlJc w:val="left"/>
      <w:pPr>
        <w:ind w:left="432" w:hanging="432"/>
      </w:pPr>
      <w:rPr>
        <w:rFonts w:ascii="Symbol" w:hAnsi="Symbol" w:cs="Times New Roman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D17164F"/>
    <w:multiLevelType w:val="multilevel"/>
    <w:tmpl w:val="38E05DA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a5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330751EF"/>
    <w:multiLevelType w:val="hybridMultilevel"/>
    <w:tmpl w:val="B40A6128"/>
    <w:lvl w:ilvl="0" w:tplc="9132D546">
      <w:start w:val="15"/>
      <w:numFmt w:val="bullet"/>
      <w:pStyle w:val="a6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8D149C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E296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1879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0E41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B205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CC62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163C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18DF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723C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64708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CBB18A8"/>
    <w:multiLevelType w:val="hybridMultilevel"/>
    <w:tmpl w:val="4E544732"/>
    <w:lvl w:ilvl="0" w:tplc="041E5004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ADCF7C2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8932CB56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2A5A2984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1ED2BAE6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79C280B0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892E50CE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5CB624AA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EA066958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403609EB"/>
    <w:multiLevelType w:val="multilevel"/>
    <w:tmpl w:val="E79A8A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1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 w15:restartNumberingAfterBreak="0">
    <w:nsid w:val="41633A24"/>
    <w:multiLevelType w:val="multilevel"/>
    <w:tmpl w:val="7B7CC8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74608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FC759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51D7ABF"/>
    <w:multiLevelType w:val="hybridMultilevel"/>
    <w:tmpl w:val="8E28FE54"/>
    <w:lvl w:ilvl="0" w:tplc="38825C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CF82454" w:tentative="1">
      <w:start w:val="1"/>
      <w:numFmt w:val="lowerLetter"/>
      <w:lvlText w:val="%2."/>
      <w:lvlJc w:val="left"/>
      <w:pPr>
        <w:ind w:left="1440" w:hanging="360"/>
      </w:pPr>
    </w:lvl>
    <w:lvl w:ilvl="2" w:tplc="32485360" w:tentative="1">
      <w:start w:val="1"/>
      <w:numFmt w:val="lowerRoman"/>
      <w:lvlText w:val="%3."/>
      <w:lvlJc w:val="right"/>
      <w:pPr>
        <w:ind w:left="2160" w:hanging="180"/>
      </w:pPr>
    </w:lvl>
    <w:lvl w:ilvl="3" w:tplc="01DCCBA4" w:tentative="1">
      <w:start w:val="1"/>
      <w:numFmt w:val="decimal"/>
      <w:lvlText w:val="%4."/>
      <w:lvlJc w:val="left"/>
      <w:pPr>
        <w:ind w:left="2880" w:hanging="360"/>
      </w:pPr>
    </w:lvl>
    <w:lvl w:ilvl="4" w:tplc="02B65F4A" w:tentative="1">
      <w:start w:val="1"/>
      <w:numFmt w:val="lowerLetter"/>
      <w:lvlText w:val="%5."/>
      <w:lvlJc w:val="left"/>
      <w:pPr>
        <w:ind w:left="3600" w:hanging="360"/>
      </w:pPr>
    </w:lvl>
    <w:lvl w:ilvl="5" w:tplc="2B085548" w:tentative="1">
      <w:start w:val="1"/>
      <w:numFmt w:val="lowerRoman"/>
      <w:lvlText w:val="%6."/>
      <w:lvlJc w:val="right"/>
      <w:pPr>
        <w:ind w:left="4320" w:hanging="180"/>
      </w:pPr>
    </w:lvl>
    <w:lvl w:ilvl="6" w:tplc="1E40D872" w:tentative="1">
      <w:start w:val="1"/>
      <w:numFmt w:val="decimal"/>
      <w:lvlText w:val="%7."/>
      <w:lvlJc w:val="left"/>
      <w:pPr>
        <w:ind w:left="5040" w:hanging="360"/>
      </w:pPr>
    </w:lvl>
    <w:lvl w:ilvl="7" w:tplc="2CA63B6A" w:tentative="1">
      <w:start w:val="1"/>
      <w:numFmt w:val="lowerLetter"/>
      <w:lvlText w:val="%8."/>
      <w:lvlJc w:val="left"/>
      <w:pPr>
        <w:ind w:left="5760" w:hanging="360"/>
      </w:pPr>
    </w:lvl>
    <w:lvl w:ilvl="8" w:tplc="BA284B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9529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BF62602"/>
    <w:multiLevelType w:val="multilevel"/>
    <w:tmpl w:val="F1804836"/>
    <w:lvl w:ilvl="0">
      <w:start w:val="1"/>
      <w:numFmt w:val="decimal"/>
      <w:pStyle w:val="a7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C42079F"/>
    <w:multiLevelType w:val="hybridMultilevel"/>
    <w:tmpl w:val="1C0671F6"/>
    <w:lvl w:ilvl="0" w:tplc="F75E5C64">
      <w:start w:val="1"/>
      <w:numFmt w:val="bullet"/>
      <w:lvlText w:val="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</w:rPr>
    </w:lvl>
    <w:lvl w:ilvl="1" w:tplc="C352A47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2E4FC7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565696B0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F744642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A0903490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EFE1C7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7060B66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1A5A6864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5C684DBA"/>
    <w:multiLevelType w:val="multilevel"/>
    <w:tmpl w:val="560A47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FE822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48758B7"/>
    <w:multiLevelType w:val="singleLevel"/>
    <w:tmpl w:val="E0A00D90"/>
    <w:lvl w:ilvl="0">
      <w:start w:val="1"/>
      <w:numFmt w:val="bullet"/>
      <w:pStyle w:val="a8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CF00699"/>
    <w:multiLevelType w:val="hybridMultilevel"/>
    <w:tmpl w:val="CE0AD2EC"/>
    <w:lvl w:ilvl="0" w:tplc="949244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8640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2E3B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F2BC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E4A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6633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12BA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9277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C2AA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0249FB"/>
    <w:multiLevelType w:val="multilevel"/>
    <w:tmpl w:val="7BF600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3542362"/>
    <w:multiLevelType w:val="hybridMultilevel"/>
    <w:tmpl w:val="3DB8082C"/>
    <w:lvl w:ilvl="0" w:tplc="67468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AC8F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C842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2E1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E1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246D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8CB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2C49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34E1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AE21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42324C8"/>
    <w:multiLevelType w:val="multilevel"/>
    <w:tmpl w:val="4F3AEF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47" w15:restartNumberingAfterBreak="0">
    <w:nsid w:val="761E3862"/>
    <w:multiLevelType w:val="multilevel"/>
    <w:tmpl w:val="768EBFF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48" w15:restartNumberingAfterBreak="0">
    <w:nsid w:val="7B512307"/>
    <w:multiLevelType w:val="multilevel"/>
    <w:tmpl w:val="EA6A9B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CA521DD"/>
    <w:multiLevelType w:val="hybridMultilevel"/>
    <w:tmpl w:val="A13AC9F0"/>
    <w:lvl w:ilvl="0" w:tplc="F8F20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FC6F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A414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38A8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BEF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96A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56DC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46CF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8C43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1605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37"/>
  </w:num>
  <w:num w:numId="3">
    <w:abstractNumId w:val="27"/>
  </w:num>
  <w:num w:numId="4">
    <w:abstractNumId w:val="8"/>
  </w:num>
  <w:num w:numId="5">
    <w:abstractNumId w:val="26"/>
  </w:num>
  <w:num w:numId="6">
    <w:abstractNumId w:val="9"/>
  </w:num>
  <w:num w:numId="7">
    <w:abstractNumId w:val="41"/>
  </w:num>
  <w:num w:numId="8">
    <w:abstractNumId w:val="14"/>
  </w:num>
  <w:num w:numId="9">
    <w:abstractNumId w:val="35"/>
  </w:num>
  <w:num w:numId="10">
    <w:abstractNumId w:val="47"/>
  </w:num>
  <w:num w:numId="11">
    <w:abstractNumId w:val="22"/>
  </w:num>
  <w:num w:numId="12">
    <w:abstractNumId w:val="15"/>
  </w:num>
  <w:num w:numId="13">
    <w:abstractNumId w:val="40"/>
  </w:num>
  <w:num w:numId="14">
    <w:abstractNumId w:val="34"/>
  </w:num>
  <w:num w:numId="15">
    <w:abstractNumId w:val="29"/>
  </w:num>
  <w:num w:numId="16">
    <w:abstractNumId w:val="28"/>
  </w:num>
  <w:num w:numId="17">
    <w:abstractNumId w:val="33"/>
  </w:num>
  <w:num w:numId="18">
    <w:abstractNumId w:val="39"/>
  </w:num>
  <w:num w:numId="19">
    <w:abstractNumId w:val="48"/>
  </w:num>
  <w:num w:numId="20">
    <w:abstractNumId w:val="44"/>
  </w:num>
  <w:num w:numId="21">
    <w:abstractNumId w:val="18"/>
  </w:num>
  <w:num w:numId="22">
    <w:abstractNumId w:val="46"/>
  </w:num>
  <w:num w:numId="23">
    <w:abstractNumId w:val="12"/>
  </w:num>
  <w:num w:numId="24">
    <w:abstractNumId w:val="42"/>
  </w:num>
  <w:num w:numId="25">
    <w:abstractNumId w:val="20"/>
  </w:num>
  <w:num w:numId="26">
    <w:abstractNumId w:val="23"/>
  </w:num>
  <w:num w:numId="27">
    <w:abstractNumId w:val="21"/>
  </w:num>
  <w:num w:numId="28">
    <w:abstractNumId w:val="22"/>
    <w:lvlOverride w:ilvl="0">
      <w:lvl w:ilvl="0">
        <w:start w:val="1"/>
        <w:numFmt w:val="decimal"/>
        <w:pStyle w:val="a1"/>
        <w:suff w:val="space"/>
        <w:lvlText w:val="%1"/>
        <w:lvlJc w:val="left"/>
        <w:pPr>
          <w:ind w:left="709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a2"/>
        <w:suff w:val="space"/>
        <w:lvlText w:val="%1.%2"/>
        <w:lvlJc w:val="left"/>
        <w:pPr>
          <w:ind w:left="1135" w:firstLine="0"/>
        </w:pPr>
        <w:rPr>
          <w:rFonts w:hint="default"/>
          <w:sz w:val="24"/>
          <w:szCs w:val="24"/>
        </w:rPr>
      </w:lvl>
    </w:lvlOverride>
    <w:lvlOverride w:ilvl="2">
      <w:lvl w:ilvl="2">
        <w:start w:val="1"/>
        <w:numFmt w:val="decimal"/>
        <w:lvlRestart w:val="1"/>
        <w:pStyle w:val="a3"/>
        <w:suff w:val="space"/>
        <w:lvlText w:val="%1.%2.%3"/>
        <w:lvlJc w:val="left"/>
        <w:pPr>
          <w:ind w:left="709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720"/>
          </w:tabs>
          <w:ind w:left="709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720"/>
          </w:tabs>
          <w:ind w:left="709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720"/>
          </w:tabs>
          <w:ind w:left="709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720"/>
          </w:tabs>
          <w:ind w:left="709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720"/>
          </w:tabs>
          <w:ind w:left="709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720"/>
          </w:tabs>
          <w:ind w:left="709" w:firstLine="0"/>
        </w:pPr>
        <w:rPr>
          <w:rFonts w:hint="default"/>
        </w:rPr>
      </w:lvl>
    </w:lvlOverride>
  </w:num>
  <w:num w:numId="29">
    <w:abstractNumId w:val="31"/>
  </w:num>
  <w:num w:numId="30">
    <w:abstractNumId w:val="11"/>
  </w:num>
  <w:num w:numId="31">
    <w:abstractNumId w:val="24"/>
  </w:num>
  <w:num w:numId="32">
    <w:abstractNumId w:val="36"/>
  </w:num>
  <w:num w:numId="33">
    <w:abstractNumId w:val="50"/>
  </w:num>
  <w:num w:numId="34">
    <w:abstractNumId w:val="32"/>
  </w:num>
  <w:num w:numId="35">
    <w:abstractNumId w:val="30"/>
  </w:num>
  <w:num w:numId="36">
    <w:abstractNumId w:val="49"/>
  </w:num>
  <w:num w:numId="37">
    <w:abstractNumId w:val="22"/>
  </w:num>
  <w:num w:numId="38">
    <w:abstractNumId w:val="22"/>
  </w:num>
  <w:num w:numId="39">
    <w:abstractNumId w:val="17"/>
  </w:num>
  <w:num w:numId="40">
    <w:abstractNumId w:val="38"/>
  </w:num>
  <w:num w:numId="41">
    <w:abstractNumId w:val="10"/>
  </w:num>
  <w:num w:numId="42">
    <w:abstractNumId w:val="7"/>
  </w:num>
  <w:num w:numId="43">
    <w:abstractNumId w:val="45"/>
  </w:num>
  <w:num w:numId="44">
    <w:abstractNumId w:val="13"/>
  </w:num>
  <w:num w:numId="45">
    <w:abstractNumId w:val="43"/>
  </w:num>
  <w:num w:numId="46">
    <w:abstractNumId w:val="16"/>
  </w:num>
  <w:num w:numId="47">
    <w:abstractNumId w:val="22"/>
  </w:num>
  <w:num w:numId="48">
    <w:abstractNumId w:val="1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3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3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1ED"/>
    <w:rsid w:val="00072E53"/>
    <w:rsid w:val="00077684"/>
    <w:rsid w:val="000B4891"/>
    <w:rsid w:val="000B76E7"/>
    <w:rsid w:val="000E324C"/>
    <w:rsid w:val="001A3925"/>
    <w:rsid w:val="001A4F96"/>
    <w:rsid w:val="001D507D"/>
    <w:rsid w:val="00235330"/>
    <w:rsid w:val="002913E7"/>
    <w:rsid w:val="0029743B"/>
    <w:rsid w:val="002A5FC1"/>
    <w:rsid w:val="003041C4"/>
    <w:rsid w:val="003515A3"/>
    <w:rsid w:val="00383C4F"/>
    <w:rsid w:val="003B5730"/>
    <w:rsid w:val="003D3011"/>
    <w:rsid w:val="00485AC4"/>
    <w:rsid w:val="00486403"/>
    <w:rsid w:val="004D0372"/>
    <w:rsid w:val="00521801"/>
    <w:rsid w:val="00521815"/>
    <w:rsid w:val="0054352C"/>
    <w:rsid w:val="005557E1"/>
    <w:rsid w:val="00595E48"/>
    <w:rsid w:val="005A41ED"/>
    <w:rsid w:val="005B6FB3"/>
    <w:rsid w:val="005B76AB"/>
    <w:rsid w:val="005F1922"/>
    <w:rsid w:val="006068CE"/>
    <w:rsid w:val="0063139F"/>
    <w:rsid w:val="006728ED"/>
    <w:rsid w:val="00680F1B"/>
    <w:rsid w:val="0068559B"/>
    <w:rsid w:val="006E38D9"/>
    <w:rsid w:val="00714E2C"/>
    <w:rsid w:val="00741384"/>
    <w:rsid w:val="00766251"/>
    <w:rsid w:val="007B3421"/>
    <w:rsid w:val="007E1216"/>
    <w:rsid w:val="008202BD"/>
    <w:rsid w:val="0083167F"/>
    <w:rsid w:val="008445C9"/>
    <w:rsid w:val="00872592"/>
    <w:rsid w:val="00876DC7"/>
    <w:rsid w:val="00900B62"/>
    <w:rsid w:val="00A14E94"/>
    <w:rsid w:val="00A910B2"/>
    <w:rsid w:val="00AA6E38"/>
    <w:rsid w:val="00AB509A"/>
    <w:rsid w:val="00B14FF9"/>
    <w:rsid w:val="00B376C1"/>
    <w:rsid w:val="00B50073"/>
    <w:rsid w:val="00B63060"/>
    <w:rsid w:val="00BB5323"/>
    <w:rsid w:val="00BD26A7"/>
    <w:rsid w:val="00BD3F7B"/>
    <w:rsid w:val="00BF29ED"/>
    <w:rsid w:val="00C1223B"/>
    <w:rsid w:val="00C27D54"/>
    <w:rsid w:val="00C334D8"/>
    <w:rsid w:val="00C61974"/>
    <w:rsid w:val="00C94042"/>
    <w:rsid w:val="00CD625E"/>
    <w:rsid w:val="00DA3133"/>
    <w:rsid w:val="00DC1910"/>
    <w:rsid w:val="00DC281D"/>
    <w:rsid w:val="00E274A4"/>
    <w:rsid w:val="00E36523"/>
    <w:rsid w:val="00E7723B"/>
    <w:rsid w:val="00E8246C"/>
    <w:rsid w:val="00E94D48"/>
    <w:rsid w:val="00ED075D"/>
    <w:rsid w:val="00F1526C"/>
    <w:rsid w:val="00F321EE"/>
    <w:rsid w:val="00F46601"/>
    <w:rsid w:val="00F7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BC653"/>
  <w15:docId w15:val="{DDE7730E-A32F-426C-9561-E47882E7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9">
    <w:name w:val="Normal"/>
    <w:qFormat/>
    <w:rsid w:val="009C72EA"/>
    <w:pPr>
      <w:spacing w:before="120"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9"/>
    <w:next w:val="a9"/>
    <w:link w:val="10"/>
    <w:uiPriority w:val="9"/>
    <w:qFormat/>
    <w:rsid w:val="000E58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9"/>
    <w:next w:val="a9"/>
    <w:link w:val="20"/>
    <w:qFormat/>
    <w:rsid w:val="006A725E"/>
    <w:pPr>
      <w:keepNext/>
      <w:jc w:val="center"/>
      <w:outlineLvl w:val="1"/>
    </w:pPr>
    <w:rPr>
      <w:b/>
    </w:rPr>
  </w:style>
  <w:style w:type="paragraph" w:styleId="9">
    <w:name w:val="heading 9"/>
    <w:basedOn w:val="a9"/>
    <w:next w:val="a9"/>
    <w:link w:val="90"/>
    <w:qFormat/>
    <w:rsid w:val="006A725E"/>
    <w:pPr>
      <w:keepNext/>
      <w:tabs>
        <w:tab w:val="left" w:pos="4962"/>
      </w:tabs>
      <w:ind w:left="2268"/>
      <w:outlineLvl w:val="8"/>
    </w:p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paragraph" w:customStyle="1" w:styleId="a4">
    <w:name w:val="подабзац через точку"/>
    <w:basedOn w:val="a9"/>
    <w:qFormat/>
    <w:rsid w:val="00BB4C8A"/>
    <w:pPr>
      <w:keepNext/>
      <w:widowControl w:val="0"/>
      <w:numPr>
        <w:ilvl w:val="1"/>
        <w:numId w:val="1"/>
      </w:numPr>
      <w:tabs>
        <w:tab w:val="left" w:pos="993"/>
      </w:tabs>
      <w:suppressAutoHyphens/>
      <w:autoSpaceDE w:val="0"/>
      <w:autoSpaceDN w:val="0"/>
      <w:jc w:val="both"/>
      <w:textAlignment w:val="baseline"/>
    </w:pPr>
    <w:rPr>
      <w:rFonts w:eastAsia="Times New Roman CYR"/>
      <w:bCs/>
      <w:color w:val="000000"/>
      <w:kern w:val="3"/>
      <w:szCs w:val="24"/>
      <w:lang w:eastAsia="ar-SA"/>
    </w:rPr>
  </w:style>
  <w:style w:type="paragraph" w:customStyle="1" w:styleId="a5">
    <w:name w:val="подабзац"/>
    <w:basedOn w:val="a9"/>
    <w:qFormat/>
    <w:rsid w:val="00480048"/>
    <w:pPr>
      <w:numPr>
        <w:ilvl w:val="2"/>
        <w:numId w:val="5"/>
      </w:numPr>
      <w:tabs>
        <w:tab w:val="left" w:pos="735"/>
        <w:tab w:val="left" w:pos="1335"/>
        <w:tab w:val="left" w:pos="1455"/>
      </w:tabs>
      <w:suppressAutoHyphens/>
      <w:jc w:val="both"/>
    </w:pPr>
    <w:rPr>
      <w:szCs w:val="24"/>
      <w:lang w:eastAsia="ar-SA"/>
    </w:rPr>
  </w:style>
  <w:style w:type="paragraph" w:customStyle="1" w:styleId="a7">
    <w:name w:val="раздел"/>
    <w:basedOn w:val="ad"/>
    <w:qFormat/>
    <w:rsid w:val="00480048"/>
    <w:pPr>
      <w:numPr>
        <w:numId w:val="2"/>
      </w:numPr>
      <w:tabs>
        <w:tab w:val="left" w:pos="3960"/>
      </w:tabs>
      <w:suppressAutoHyphens/>
      <w:jc w:val="center"/>
    </w:pPr>
    <w:rPr>
      <w:b/>
      <w:bCs/>
      <w:szCs w:val="24"/>
      <w:lang w:eastAsia="ar-SA"/>
    </w:rPr>
  </w:style>
  <w:style w:type="paragraph" w:styleId="ad">
    <w:name w:val="List Paragraph"/>
    <w:basedOn w:val="a9"/>
    <w:link w:val="ae"/>
    <w:uiPriority w:val="34"/>
    <w:qFormat/>
    <w:rsid w:val="00480048"/>
    <w:pPr>
      <w:ind w:left="720"/>
      <w:contextualSpacing/>
    </w:pPr>
  </w:style>
  <w:style w:type="paragraph" w:customStyle="1" w:styleId="a">
    <w:name w:val="точка"/>
    <w:basedOn w:val="af"/>
    <w:qFormat/>
    <w:rsid w:val="00480048"/>
    <w:pPr>
      <w:numPr>
        <w:numId w:val="4"/>
      </w:numPr>
      <w:tabs>
        <w:tab w:val="left" w:pos="993"/>
      </w:tabs>
      <w:suppressAutoHyphens/>
      <w:jc w:val="both"/>
    </w:pPr>
    <w:rPr>
      <w:color w:val="000000"/>
      <w:lang w:eastAsia="zh-CN"/>
    </w:rPr>
  </w:style>
  <w:style w:type="paragraph" w:customStyle="1" w:styleId="a6">
    <w:name w:val="подабзац тире"/>
    <w:basedOn w:val="af"/>
    <w:qFormat/>
    <w:rsid w:val="00480048"/>
    <w:pPr>
      <w:numPr>
        <w:numId w:val="3"/>
      </w:numPr>
      <w:tabs>
        <w:tab w:val="left" w:pos="709"/>
        <w:tab w:val="left" w:pos="993"/>
      </w:tabs>
      <w:suppressAutoHyphens/>
      <w:jc w:val="both"/>
    </w:pPr>
    <w:rPr>
      <w:color w:val="000000"/>
      <w:lang w:eastAsia="zh-CN"/>
    </w:rPr>
  </w:style>
  <w:style w:type="paragraph" w:styleId="af">
    <w:name w:val="Normal (Web)"/>
    <w:basedOn w:val="a9"/>
    <w:uiPriority w:val="99"/>
    <w:semiHidden/>
    <w:unhideWhenUsed/>
    <w:rsid w:val="00480048"/>
    <w:rPr>
      <w:szCs w:val="24"/>
    </w:rPr>
  </w:style>
  <w:style w:type="paragraph" w:customStyle="1" w:styleId="a0">
    <w:name w:val="абзац"/>
    <w:basedOn w:val="a9"/>
    <w:rsid w:val="00E44B71"/>
    <w:pPr>
      <w:widowControl w:val="0"/>
      <w:numPr>
        <w:ilvl w:val="1"/>
        <w:numId w:val="6"/>
      </w:numPr>
      <w:suppressAutoHyphens/>
      <w:jc w:val="both"/>
    </w:pPr>
    <w:rPr>
      <w:rFonts w:eastAsia="Arial Unicode MS"/>
      <w:color w:val="000000"/>
      <w:szCs w:val="24"/>
      <w:lang w:bidi="en-US"/>
    </w:rPr>
  </w:style>
  <w:style w:type="paragraph" w:customStyle="1" w:styleId="11">
    <w:name w:val="тире 1 в абзаце"/>
    <w:basedOn w:val="a9"/>
    <w:qFormat/>
    <w:rsid w:val="00E44B71"/>
    <w:pPr>
      <w:widowControl w:val="0"/>
      <w:tabs>
        <w:tab w:val="left" w:pos="1418"/>
      </w:tabs>
      <w:suppressAutoHyphens/>
      <w:ind w:left="1134" w:hanging="11"/>
      <w:jc w:val="both"/>
    </w:pPr>
    <w:rPr>
      <w:rFonts w:eastAsia="Arial Unicode MS"/>
      <w:color w:val="000000"/>
      <w:szCs w:val="24"/>
      <w:lang w:bidi="en-US"/>
    </w:rPr>
  </w:style>
  <w:style w:type="paragraph" w:customStyle="1" w:styleId="4-">
    <w:name w:val="4-й уровень"/>
    <w:basedOn w:val="a9"/>
    <w:qFormat/>
    <w:rsid w:val="00E44B71"/>
    <w:pPr>
      <w:widowControl w:val="0"/>
      <w:tabs>
        <w:tab w:val="left" w:pos="1701"/>
        <w:tab w:val="left" w:pos="1843"/>
        <w:tab w:val="left" w:pos="1985"/>
      </w:tabs>
      <w:suppressAutoHyphens/>
      <w:ind w:left="1080" w:firstLine="54"/>
      <w:jc w:val="both"/>
    </w:pPr>
    <w:rPr>
      <w:rFonts w:eastAsia="Arial Unicode MS"/>
      <w:color w:val="000000"/>
      <w:szCs w:val="24"/>
      <w:lang w:bidi="en-US"/>
    </w:rPr>
  </w:style>
  <w:style w:type="paragraph" w:styleId="a8">
    <w:name w:val="Body Text Indent"/>
    <w:basedOn w:val="a9"/>
    <w:link w:val="af0"/>
    <w:rsid w:val="006A725E"/>
    <w:pPr>
      <w:numPr>
        <w:numId w:val="7"/>
      </w:numPr>
      <w:jc w:val="both"/>
    </w:pPr>
    <w:rPr>
      <w:sz w:val="26"/>
    </w:rPr>
  </w:style>
  <w:style w:type="character" w:customStyle="1" w:styleId="af0">
    <w:name w:val="Основной текст с отступом Знак"/>
    <w:basedOn w:val="aa"/>
    <w:link w:val="a8"/>
    <w:rsid w:val="006A725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heading2Header2">
    <w:name w:val="heading 2.Header 2"/>
    <w:basedOn w:val="a9"/>
    <w:rsid w:val="006A725E"/>
    <w:pPr>
      <w:numPr>
        <w:ilvl w:val="1"/>
        <w:numId w:val="8"/>
      </w:numPr>
    </w:pPr>
  </w:style>
  <w:style w:type="character" w:customStyle="1" w:styleId="20">
    <w:name w:val="Заголовок 2 Знак"/>
    <w:basedOn w:val="aa"/>
    <w:link w:val="2"/>
    <w:rsid w:val="006A72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a"/>
    <w:link w:val="9"/>
    <w:rsid w:val="006A72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Body Text"/>
    <w:basedOn w:val="a9"/>
    <w:link w:val="af2"/>
    <w:uiPriority w:val="99"/>
    <w:semiHidden/>
    <w:unhideWhenUsed/>
    <w:rsid w:val="006A725E"/>
    <w:pPr>
      <w:spacing w:after="120"/>
    </w:pPr>
  </w:style>
  <w:style w:type="character" w:customStyle="1" w:styleId="af2">
    <w:name w:val="Основной текст Знак"/>
    <w:basedOn w:val="aa"/>
    <w:link w:val="af1"/>
    <w:uiPriority w:val="99"/>
    <w:semiHidden/>
    <w:rsid w:val="006A725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3">
    <w:name w:val="Table Grid"/>
    <w:basedOn w:val="ab"/>
    <w:uiPriority w:val="39"/>
    <w:rsid w:val="006A7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a"/>
    <w:rsid w:val="00B87F16"/>
  </w:style>
  <w:style w:type="paragraph" w:styleId="af5">
    <w:name w:val="header"/>
    <w:basedOn w:val="a9"/>
    <w:link w:val="af6"/>
    <w:rsid w:val="00B87F16"/>
    <w:pPr>
      <w:tabs>
        <w:tab w:val="center" w:pos="4536"/>
        <w:tab w:val="right" w:pos="9072"/>
      </w:tabs>
    </w:pPr>
    <w:rPr>
      <w:sz w:val="20"/>
    </w:rPr>
  </w:style>
  <w:style w:type="character" w:customStyle="1" w:styleId="af6">
    <w:name w:val="Верхний колонтитул Знак"/>
    <w:basedOn w:val="aa"/>
    <w:link w:val="af5"/>
    <w:rsid w:val="00B87F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footer"/>
    <w:basedOn w:val="a9"/>
    <w:link w:val="af8"/>
    <w:uiPriority w:val="99"/>
    <w:rsid w:val="00B87F16"/>
    <w:pPr>
      <w:tabs>
        <w:tab w:val="center" w:pos="4536"/>
        <w:tab w:val="right" w:pos="9072"/>
      </w:tabs>
    </w:pPr>
    <w:rPr>
      <w:sz w:val="20"/>
    </w:rPr>
  </w:style>
  <w:style w:type="character" w:customStyle="1" w:styleId="af8">
    <w:name w:val="Нижний колонтитул Знак"/>
    <w:basedOn w:val="aa"/>
    <w:link w:val="af7"/>
    <w:uiPriority w:val="99"/>
    <w:rsid w:val="00B87F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footnote text"/>
    <w:basedOn w:val="a9"/>
    <w:link w:val="afa"/>
    <w:uiPriority w:val="99"/>
    <w:semiHidden/>
    <w:unhideWhenUsed/>
    <w:rsid w:val="001E7175"/>
    <w:pPr>
      <w:suppressAutoHyphens/>
      <w:spacing w:before="0"/>
      <w:ind w:firstLine="0"/>
    </w:pPr>
    <w:rPr>
      <w:sz w:val="20"/>
      <w:lang w:eastAsia="ar-SA"/>
    </w:rPr>
  </w:style>
  <w:style w:type="character" w:customStyle="1" w:styleId="afa">
    <w:name w:val="Текст сноски Знак"/>
    <w:basedOn w:val="aa"/>
    <w:link w:val="af9"/>
    <w:uiPriority w:val="99"/>
    <w:semiHidden/>
    <w:rsid w:val="001E717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b">
    <w:name w:val="footnote reference"/>
    <w:basedOn w:val="aa"/>
    <w:uiPriority w:val="99"/>
    <w:semiHidden/>
    <w:unhideWhenUsed/>
    <w:rsid w:val="001E7175"/>
    <w:rPr>
      <w:vertAlign w:val="superscript"/>
    </w:rPr>
  </w:style>
  <w:style w:type="table" w:customStyle="1" w:styleId="5">
    <w:name w:val="Сетка таблицы5"/>
    <w:basedOn w:val="ab"/>
    <w:next w:val="af3"/>
    <w:uiPriority w:val="39"/>
    <w:rsid w:val="00231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b"/>
    <w:next w:val="af3"/>
    <w:uiPriority w:val="39"/>
    <w:rsid w:val="00231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b"/>
    <w:next w:val="af3"/>
    <w:uiPriority w:val="39"/>
    <w:rsid w:val="005D60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Balloon Text"/>
    <w:basedOn w:val="a9"/>
    <w:link w:val="afd"/>
    <w:uiPriority w:val="99"/>
    <w:semiHidden/>
    <w:unhideWhenUsed/>
    <w:rsid w:val="008C59C8"/>
    <w:pPr>
      <w:spacing w:before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a"/>
    <w:link w:val="afc"/>
    <w:uiPriority w:val="99"/>
    <w:semiHidden/>
    <w:rsid w:val="008C59C8"/>
    <w:rPr>
      <w:rFonts w:ascii="Tahoma" w:eastAsia="Times New Roman" w:hAnsi="Tahoma" w:cs="Tahoma"/>
      <w:sz w:val="16"/>
      <w:szCs w:val="16"/>
      <w:lang w:eastAsia="ru-RU"/>
    </w:rPr>
  </w:style>
  <w:style w:type="table" w:customStyle="1" w:styleId="6">
    <w:name w:val="Сетка таблицы6"/>
    <w:basedOn w:val="ab"/>
    <w:next w:val="af3"/>
    <w:uiPriority w:val="39"/>
    <w:rsid w:val="00245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annotation reference"/>
    <w:basedOn w:val="aa"/>
    <w:uiPriority w:val="99"/>
    <w:semiHidden/>
    <w:unhideWhenUsed/>
    <w:rsid w:val="00212D33"/>
    <w:rPr>
      <w:sz w:val="16"/>
      <w:szCs w:val="16"/>
    </w:rPr>
  </w:style>
  <w:style w:type="paragraph" w:styleId="aff">
    <w:name w:val="annotation text"/>
    <w:basedOn w:val="a9"/>
    <w:link w:val="aff0"/>
    <w:uiPriority w:val="99"/>
    <w:unhideWhenUsed/>
    <w:rsid w:val="00212D33"/>
    <w:rPr>
      <w:sz w:val="20"/>
    </w:rPr>
  </w:style>
  <w:style w:type="character" w:customStyle="1" w:styleId="aff0">
    <w:name w:val="Текст примечания Знак"/>
    <w:basedOn w:val="aa"/>
    <w:link w:val="aff"/>
    <w:uiPriority w:val="99"/>
    <w:rsid w:val="00212D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212D33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212D3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a"/>
    <w:link w:val="1"/>
    <w:uiPriority w:val="9"/>
    <w:rsid w:val="000E586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a2">
    <w:name w:val="Подраздел РЭ"/>
    <w:basedOn w:val="a9"/>
    <w:next w:val="a9"/>
    <w:qFormat/>
    <w:rsid w:val="000E5860"/>
    <w:pPr>
      <w:numPr>
        <w:ilvl w:val="1"/>
        <w:numId w:val="11"/>
      </w:numPr>
      <w:spacing w:before="0" w:line="360" w:lineRule="auto"/>
    </w:pPr>
    <w:rPr>
      <w:b/>
      <w:sz w:val="28"/>
      <w:szCs w:val="28"/>
    </w:rPr>
  </w:style>
  <w:style w:type="paragraph" w:customStyle="1" w:styleId="a1">
    <w:name w:val="Раздел РЭ"/>
    <w:basedOn w:val="a9"/>
    <w:next w:val="a9"/>
    <w:link w:val="aff3"/>
    <w:qFormat/>
    <w:rsid w:val="000E5860"/>
    <w:pPr>
      <w:numPr>
        <w:numId w:val="11"/>
      </w:numPr>
      <w:spacing w:before="0" w:line="360" w:lineRule="auto"/>
    </w:pPr>
    <w:rPr>
      <w:b/>
      <w:bCs/>
      <w:caps/>
      <w:sz w:val="28"/>
      <w:szCs w:val="28"/>
    </w:rPr>
  </w:style>
  <w:style w:type="paragraph" w:customStyle="1" w:styleId="a3">
    <w:name w:val="Подпункт РЭ"/>
    <w:basedOn w:val="a9"/>
    <w:next w:val="a9"/>
    <w:qFormat/>
    <w:rsid w:val="000E5860"/>
    <w:pPr>
      <w:numPr>
        <w:ilvl w:val="2"/>
        <w:numId w:val="11"/>
      </w:numPr>
      <w:spacing w:before="0" w:line="360" w:lineRule="auto"/>
      <w:jc w:val="both"/>
    </w:pPr>
    <w:rPr>
      <w:sz w:val="28"/>
      <w:szCs w:val="28"/>
    </w:rPr>
  </w:style>
  <w:style w:type="character" w:customStyle="1" w:styleId="aff3">
    <w:name w:val="Раздел РЭ Знак"/>
    <w:basedOn w:val="aa"/>
    <w:link w:val="a1"/>
    <w:rsid w:val="000E5860"/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customStyle="1" w:styleId="aff4">
    <w:name w:val="Пункт РЭ"/>
    <w:basedOn w:val="a2"/>
    <w:link w:val="aff5"/>
    <w:qFormat/>
    <w:rsid w:val="000E5860"/>
    <w:pPr>
      <w:jc w:val="both"/>
    </w:pPr>
    <w:rPr>
      <w:b w:val="0"/>
    </w:rPr>
  </w:style>
  <w:style w:type="character" w:customStyle="1" w:styleId="aff5">
    <w:name w:val="Пункт РЭ Знак"/>
    <w:basedOn w:val="aa"/>
    <w:link w:val="aff4"/>
    <w:rsid w:val="000E58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Основной текст 21"/>
    <w:basedOn w:val="a9"/>
    <w:rsid w:val="000E5860"/>
    <w:pPr>
      <w:widowControl w:val="0"/>
      <w:shd w:val="clear" w:color="auto" w:fill="FFFFFF"/>
      <w:suppressAutoHyphens/>
      <w:autoSpaceDE w:val="0"/>
      <w:spacing w:before="0"/>
      <w:ind w:firstLine="0"/>
    </w:pPr>
    <w:rPr>
      <w:szCs w:val="24"/>
      <w:lang w:eastAsia="ar-SA"/>
    </w:rPr>
  </w:style>
  <w:style w:type="paragraph" w:customStyle="1" w:styleId="western">
    <w:name w:val="western"/>
    <w:basedOn w:val="a9"/>
    <w:rsid w:val="004941EE"/>
    <w:pPr>
      <w:spacing w:before="100" w:beforeAutospacing="1" w:after="119" w:line="276" w:lineRule="auto"/>
      <w:ind w:firstLine="0"/>
    </w:pPr>
    <w:rPr>
      <w:sz w:val="20"/>
    </w:rPr>
  </w:style>
  <w:style w:type="paragraph" w:customStyle="1" w:styleId="Standard">
    <w:name w:val="Standard"/>
    <w:rsid w:val="004941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ff6">
    <w:name w:val="Hyperlink"/>
    <w:basedOn w:val="aa"/>
    <w:uiPriority w:val="99"/>
    <w:unhideWhenUsed/>
    <w:rsid w:val="00AB1DCF"/>
    <w:rPr>
      <w:color w:val="0000FF"/>
      <w:u w:val="single"/>
    </w:rPr>
  </w:style>
  <w:style w:type="character" w:customStyle="1" w:styleId="ae">
    <w:name w:val="Абзац списка Знак"/>
    <w:link w:val="ad"/>
    <w:uiPriority w:val="34"/>
    <w:rsid w:val="00640F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7">
    <w:name w:val="FollowedHyperlink"/>
    <w:basedOn w:val="aa"/>
    <w:uiPriority w:val="99"/>
    <w:semiHidden/>
    <w:unhideWhenUsed/>
    <w:rsid w:val="00EF1CCA"/>
    <w:rPr>
      <w:color w:val="954F72" w:themeColor="followedHyperlink"/>
      <w:u w:val="single"/>
    </w:rPr>
  </w:style>
  <w:style w:type="character" w:customStyle="1" w:styleId="12">
    <w:name w:val="Неразрешенное упоминание1"/>
    <w:basedOn w:val="aa"/>
    <w:uiPriority w:val="99"/>
    <w:semiHidden/>
    <w:unhideWhenUsed/>
    <w:rsid w:val="00F67727"/>
    <w:rPr>
      <w:color w:val="605E5C"/>
      <w:shd w:val="clear" w:color="auto" w:fill="E1DFDD"/>
    </w:rPr>
  </w:style>
  <w:style w:type="paragraph" w:customStyle="1" w:styleId="aff8">
    <w:name w:val="Готовый"/>
    <w:basedOn w:val="a9"/>
    <w:rsid w:val="006068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pacing w:before="0"/>
      <w:ind w:firstLine="0"/>
    </w:pPr>
    <w:rPr>
      <w:rFonts w:ascii="Courier New" w:hAnsi="Courier New"/>
      <w:sz w:val="20"/>
      <w:lang w:eastAsia="ar-SA"/>
    </w:rPr>
  </w:style>
  <w:style w:type="paragraph" w:customStyle="1" w:styleId="aff9">
    <w:name w:val="Базовый"/>
    <w:rsid w:val="00486403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8356F464560D541BFFFEB55845EACAF" ma:contentTypeVersion="1" ma:contentTypeDescription="Создание документа." ma:contentTypeScope="" ma:versionID="6b8c99326332374e4d79ce2e6cc92efc">
  <xsd:schema xmlns:xsd="http://www.w3.org/2001/XMLSchema" xmlns:xs="http://www.w3.org/2001/XMLSchema" xmlns:p="http://schemas.microsoft.com/office/2006/metadata/properties" xmlns:ns2="de9bff0a-9d65-4049-9bfb-46ce883f6f76" targetNamespace="http://schemas.microsoft.com/office/2006/metadata/properties" ma:root="true" ma:fieldsID="26177704563da188545afb0e0313a985" ns2:_="">
    <xsd:import namespace="de9bff0a-9d65-4049-9bfb-46ce883f6f7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9bff0a-9d65-4049-9bfb-46ce883f6f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8F3D7-0476-486B-B945-D4B175723D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A68FC-65FD-4FF3-8199-9D43D2A6C8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033758-2466-40FB-8F3E-733D38D76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9bff0a-9d65-4049-9bfb-46ce883f6f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302FCB-3B46-41C9-AE52-E9AF34A87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efko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 Алексей Владимирович</dc:creator>
  <cp:keywords/>
  <cp:lastModifiedBy>Журавлев Андрей Сергеевич</cp:lastModifiedBy>
  <cp:revision>45</cp:revision>
  <cp:lastPrinted>2018-07-03T14:59:00Z</cp:lastPrinted>
  <dcterms:created xsi:type="dcterms:W3CDTF">2021-03-16T13:44:00Z</dcterms:created>
  <dcterms:modified xsi:type="dcterms:W3CDTF">2023-02-03T09:41:00Z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0x01010078356F464560D541BFFFEB55845EACAF</vt:lpwstr>
  </property>
  <property fmtid="{D5CDD505-2E9C-101B-9397-08002B2CF9AE}" pid="3" name="MediaServiceImageTags">
    <vt:lpwstr/>
  </property>
</Properties>
</file>